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A62" w:rsidRPr="004E642F" w:rsidRDefault="00146C58" w:rsidP="004E642F">
      <w:pPr>
        <w:spacing w:line="360" w:lineRule="auto"/>
        <w:jc w:val="center"/>
      </w:pPr>
      <w:bookmarkStart w:id="0" w:name="_GoBack"/>
      <w:bookmarkEnd w:id="0"/>
      <w:r w:rsidRPr="00146C58">
        <w:rPr>
          <w:rFonts w:hint="eastAsia"/>
          <w:b/>
          <w:bCs/>
          <w:sz w:val="28"/>
          <w:szCs w:val="28"/>
        </w:rPr>
        <w:t>四年级上册数学单元测试</w:t>
      </w:r>
      <w:r w:rsidRPr="00146C58">
        <w:rPr>
          <w:rFonts w:hint="eastAsia"/>
          <w:b/>
          <w:bCs/>
          <w:sz w:val="28"/>
          <w:szCs w:val="28"/>
        </w:rPr>
        <w:t>-5.</w:t>
      </w:r>
      <w:r w:rsidRPr="00146C58">
        <w:rPr>
          <w:rFonts w:hint="eastAsia"/>
          <w:b/>
          <w:bCs/>
          <w:sz w:val="28"/>
          <w:szCs w:val="28"/>
        </w:rPr>
        <w:t>方向与位置</w:t>
      </w:r>
      <w:r w:rsidRPr="00146C58">
        <w:rPr>
          <w:rFonts w:hint="eastAsia"/>
          <w:b/>
          <w:bCs/>
          <w:sz w:val="28"/>
          <w:szCs w:val="28"/>
        </w:rPr>
        <w:t xml:space="preserve"> </w:t>
      </w:r>
      <w:r w:rsidR="004E642F" w:rsidRPr="004E642F">
        <w:rPr>
          <w:b/>
          <w:bCs/>
          <w:sz w:val="28"/>
          <w:szCs w:val="28"/>
        </w:rPr>
        <w:t>日</w:t>
      </w:r>
    </w:p>
    <w:p w:rsidR="001B0A62" w:rsidRPr="004E642F" w:rsidRDefault="004E642F" w:rsidP="004E642F">
      <w:pPr>
        <w:spacing w:line="360" w:lineRule="auto"/>
      </w:pPr>
      <w:r w:rsidRPr="004E642F">
        <w:rPr>
          <w:b/>
          <w:bCs/>
          <w:sz w:val="24"/>
          <w:szCs w:val="24"/>
        </w:rPr>
        <w:t>一、单选题</w:t>
      </w:r>
      <w:r w:rsidRPr="004E642F">
        <w:rPr>
          <w:b/>
          <w:bCs/>
          <w:sz w:val="24"/>
          <w:szCs w:val="24"/>
        </w:rPr>
        <w:t xml:space="preserve"> </w:t>
      </w:r>
    </w:p>
    <w:p w:rsidR="001B0A62" w:rsidRPr="004E642F" w:rsidRDefault="004E642F" w:rsidP="004E642F">
      <w:pPr>
        <w:spacing w:after="0" w:line="360" w:lineRule="auto"/>
        <w:rPr>
          <w:lang w:eastAsia="zh-CN"/>
        </w:rPr>
      </w:pPr>
      <w:r w:rsidRPr="004E642F">
        <w:t>1.</w:t>
      </w:r>
      <w:r w:rsidRPr="004E642F">
        <w:t>微机课上，笑笑坐在微机教室的第</w:t>
      </w:r>
      <w:r w:rsidRPr="004E642F">
        <w:t>4</w:t>
      </w:r>
      <w:r w:rsidRPr="004E642F">
        <w:t>列第</w:t>
      </w:r>
      <w:r w:rsidRPr="004E642F">
        <w:t>2</w:t>
      </w:r>
      <w:r w:rsidRPr="004E642F">
        <w:t>行，用数对</w:t>
      </w:r>
      <w:r w:rsidRPr="004E642F">
        <w:t>(4</w:t>
      </w:r>
      <w:r w:rsidRPr="004E642F">
        <w:t>，</w:t>
      </w:r>
      <w:r w:rsidRPr="004E642F">
        <w:t>2)</w:t>
      </w:r>
      <w:r w:rsidRPr="004E642F">
        <w:t>表示，明明坐在笑笑正后方的第一个位置上，明明的位置用数对表示是</w:t>
      </w:r>
      <w:r w:rsidRPr="004E642F">
        <w:t>(    )</w:t>
      </w:r>
      <w:r w:rsidRPr="004E642F">
        <w:t>。</w:t>
      </w:r>
    </w:p>
    <w:p w:rsidR="001B0A62" w:rsidRPr="004E642F" w:rsidRDefault="004E642F" w:rsidP="004E642F">
      <w:pPr>
        <w:spacing w:after="0" w:line="360" w:lineRule="auto"/>
        <w:ind w:left="150"/>
      </w:pPr>
      <w:r w:rsidRPr="004E642F">
        <w:t>A. (5</w:t>
      </w:r>
      <w:r w:rsidRPr="004E642F">
        <w:t>，</w:t>
      </w:r>
      <w:r w:rsidRPr="004E642F">
        <w:t>2)                                 B. (4</w:t>
      </w:r>
      <w:r w:rsidRPr="004E642F">
        <w:t>，</w:t>
      </w:r>
      <w:r w:rsidRPr="004E642F">
        <w:t>3)                                 C. (3</w:t>
      </w:r>
      <w:r w:rsidRPr="004E642F">
        <w:t>，</w:t>
      </w:r>
      <w:r w:rsidRPr="004E642F">
        <w:t>2)                                 D. (4</w:t>
      </w:r>
      <w:r w:rsidRPr="004E642F">
        <w:t>，</w:t>
      </w:r>
      <w:r w:rsidRPr="004E642F">
        <w:t>1)</w:t>
      </w:r>
    </w:p>
    <w:p w:rsidR="001B0A62" w:rsidRPr="004E642F" w:rsidRDefault="004E642F" w:rsidP="004E642F">
      <w:pPr>
        <w:spacing w:after="0" w:line="360" w:lineRule="auto"/>
      </w:pPr>
      <w:r w:rsidRPr="004E642F">
        <w:t>2.</w:t>
      </w:r>
      <w:r w:rsidRPr="004E642F">
        <w:t>小红的位置是（</w:t>
      </w:r>
      <w:r w:rsidRPr="004E642F">
        <w:t>2</w:t>
      </w:r>
      <w:r w:rsidRPr="004E642F">
        <w:t>，</w:t>
      </w:r>
      <w:r w:rsidRPr="004E642F">
        <w:t>4</w:t>
      </w:r>
      <w:r w:rsidRPr="004E642F">
        <w:t>），她往下移了</w:t>
      </w:r>
      <w:r w:rsidRPr="004E642F">
        <w:t>2</w:t>
      </w:r>
      <w:r w:rsidRPr="004E642F">
        <w:t>个位置后，表示的数对是（</w:t>
      </w:r>
      <w:r w:rsidRPr="004E642F">
        <w:t xml:space="preserve">   </w:t>
      </w:r>
      <w:r w:rsidRPr="004E642F">
        <w:t>）</w:t>
      </w:r>
      <w:r w:rsidRPr="004E642F">
        <w:t xml:space="preserve">            </w:t>
      </w:r>
    </w:p>
    <w:p w:rsidR="001B0A62" w:rsidRPr="004E642F" w:rsidRDefault="004E642F" w:rsidP="004E642F">
      <w:pPr>
        <w:spacing w:after="0" w:line="360" w:lineRule="auto"/>
        <w:ind w:left="150"/>
      </w:pPr>
      <w:r w:rsidRPr="004E642F">
        <w:t>A. </w:t>
      </w:r>
      <w:r w:rsidRPr="004E642F">
        <w:t>（</w:t>
      </w:r>
      <w:r w:rsidRPr="004E642F">
        <w:t>0</w:t>
      </w:r>
      <w:r w:rsidRPr="004E642F">
        <w:t>，</w:t>
      </w:r>
      <w:r w:rsidRPr="004E642F">
        <w:t>4</w:t>
      </w:r>
      <w:r w:rsidRPr="004E642F">
        <w:t>）</w:t>
      </w:r>
      <w:r w:rsidRPr="004E642F">
        <w:t>                                  B. </w:t>
      </w:r>
      <w:r w:rsidRPr="004E642F">
        <w:t>（</w:t>
      </w:r>
      <w:r w:rsidRPr="004E642F">
        <w:t>4</w:t>
      </w:r>
      <w:r w:rsidRPr="004E642F">
        <w:t>，</w:t>
      </w:r>
      <w:r w:rsidRPr="004E642F">
        <w:t>4</w:t>
      </w:r>
      <w:r w:rsidRPr="004E642F">
        <w:t>）</w:t>
      </w:r>
      <w:r w:rsidRPr="004E642F">
        <w:t>                                  C. </w:t>
      </w:r>
      <w:r w:rsidRPr="004E642F">
        <w:t>（</w:t>
      </w:r>
      <w:r w:rsidRPr="004E642F">
        <w:t>2</w:t>
      </w:r>
      <w:r w:rsidRPr="004E642F">
        <w:t>，</w:t>
      </w:r>
      <w:r w:rsidRPr="004E642F">
        <w:t>2</w:t>
      </w:r>
      <w:r w:rsidRPr="004E642F">
        <w:t>）</w:t>
      </w:r>
    </w:p>
    <w:p w:rsidR="001B0A62" w:rsidRPr="004E642F" w:rsidRDefault="004E642F" w:rsidP="004E642F">
      <w:pPr>
        <w:spacing w:after="0" w:line="360" w:lineRule="auto"/>
      </w:pPr>
      <w:r w:rsidRPr="004E642F">
        <w:t>3.</w:t>
      </w:r>
      <w:r w:rsidRPr="004E642F">
        <w:t>如果丫丫家在聪聪家南偏西</w:t>
      </w:r>
      <w:r w:rsidRPr="004E642F">
        <w:t>35°</w:t>
      </w:r>
      <w:r w:rsidRPr="004E642F">
        <w:t>，那么聪聪家在丫丫家（</w:t>
      </w:r>
      <w:r w:rsidRPr="004E642F">
        <w:t xml:space="preserve">   </w:t>
      </w:r>
      <w:r w:rsidRPr="004E642F">
        <w:t>）</w:t>
      </w:r>
      <w:r w:rsidRPr="004E642F">
        <w:t xml:space="preserve">  </w:t>
      </w:r>
    </w:p>
    <w:p w:rsidR="001B0A62" w:rsidRPr="004E642F" w:rsidRDefault="004E642F" w:rsidP="004E642F">
      <w:pPr>
        <w:spacing w:after="0" w:line="360" w:lineRule="auto"/>
        <w:ind w:left="150"/>
      </w:pPr>
      <w:r w:rsidRPr="004E642F">
        <w:t>A. </w:t>
      </w:r>
      <w:r w:rsidRPr="004E642F">
        <w:t>北偏西</w:t>
      </w:r>
      <w:r w:rsidRPr="004E642F">
        <w:t>55°                         B. </w:t>
      </w:r>
      <w:r w:rsidRPr="004E642F">
        <w:t>北偏东</w:t>
      </w:r>
      <w:r w:rsidRPr="004E642F">
        <w:t>55°                         C. </w:t>
      </w:r>
      <w:r w:rsidRPr="004E642F">
        <w:t>北偏东</w:t>
      </w:r>
      <w:r w:rsidRPr="004E642F">
        <w:t>35°                         D. </w:t>
      </w:r>
      <w:r w:rsidRPr="004E642F">
        <w:t>北偏西</w:t>
      </w:r>
      <w:r w:rsidRPr="004E642F">
        <w:t>35°</w:t>
      </w:r>
    </w:p>
    <w:p w:rsidR="001B0A62" w:rsidRPr="004E642F" w:rsidRDefault="004E642F" w:rsidP="004E642F">
      <w:pPr>
        <w:spacing w:after="0" w:line="360" w:lineRule="auto"/>
      </w:pPr>
      <w:r w:rsidRPr="004E642F">
        <w:t>4.</w:t>
      </w:r>
      <w:r w:rsidRPr="004E642F">
        <w:t>王芳和李明是同班同学，他们都面向南而坐．王芳的位置</w:t>
      </w:r>
      <w:r w:rsidRPr="004E642F">
        <w:t>(3</w:t>
      </w:r>
      <w:r w:rsidRPr="004E642F">
        <w:t>，</w:t>
      </w:r>
      <w:r w:rsidRPr="004E642F">
        <w:t>6)</w:t>
      </w:r>
      <w:r w:rsidRPr="004E642F">
        <w:t>，李明的位置</w:t>
      </w:r>
      <w:r w:rsidRPr="004E642F">
        <w:t>(4</w:t>
      </w:r>
      <w:r w:rsidRPr="004E642F">
        <w:t>，</w:t>
      </w:r>
      <w:r w:rsidRPr="004E642F">
        <w:t>3)</w:t>
      </w:r>
      <w:r w:rsidRPr="004E642F">
        <w:t>，王芳在李明的（</w:t>
      </w:r>
      <w:r w:rsidRPr="004E642F">
        <w:t xml:space="preserve">   </w:t>
      </w:r>
      <w:r w:rsidRPr="004E642F">
        <w:t>）</w:t>
      </w:r>
    </w:p>
    <w:p w:rsidR="001B0A62" w:rsidRPr="004E642F" w:rsidRDefault="005B4239" w:rsidP="004E642F">
      <w:pPr>
        <w:spacing w:after="0" w:line="360" w:lineRule="auto"/>
      </w:pPr>
      <w:r>
        <w:rPr>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255pt;height:221.25pt;visibility:visible;mso-wrap-style:square">
            <v:imagedata r:id="rId10" o:title=""/>
          </v:shape>
        </w:pict>
      </w:r>
    </w:p>
    <w:p w:rsidR="001B0A62" w:rsidRPr="004E642F" w:rsidRDefault="004E642F" w:rsidP="004E642F">
      <w:pPr>
        <w:spacing w:after="0" w:line="360" w:lineRule="auto"/>
        <w:ind w:left="150"/>
      </w:pPr>
      <w:r w:rsidRPr="004E642F">
        <w:t>A. </w:t>
      </w:r>
      <w:r w:rsidRPr="004E642F">
        <w:t>左前方</w:t>
      </w:r>
      <w:r w:rsidRPr="004E642F">
        <w:t>                                      B. </w:t>
      </w:r>
      <w:r w:rsidRPr="004E642F">
        <w:t>左后方</w:t>
      </w:r>
      <w:r w:rsidRPr="004E642F">
        <w:t>                                      C. </w:t>
      </w:r>
      <w:r w:rsidRPr="004E642F">
        <w:t>右后方</w:t>
      </w:r>
    </w:p>
    <w:p w:rsidR="001B0A62" w:rsidRPr="004E642F" w:rsidRDefault="004E642F" w:rsidP="004E642F">
      <w:pPr>
        <w:spacing w:line="360" w:lineRule="auto"/>
      </w:pPr>
      <w:r w:rsidRPr="004E642F">
        <w:rPr>
          <w:b/>
          <w:bCs/>
          <w:sz w:val="24"/>
          <w:szCs w:val="24"/>
        </w:rPr>
        <w:t>二、判断题</w:t>
      </w:r>
      <w:r w:rsidRPr="004E642F">
        <w:rPr>
          <w:b/>
          <w:bCs/>
          <w:sz w:val="24"/>
          <w:szCs w:val="24"/>
        </w:rPr>
        <w:t xml:space="preserve"> </w:t>
      </w:r>
    </w:p>
    <w:p w:rsidR="001B0A62" w:rsidRPr="004E642F" w:rsidRDefault="004E642F" w:rsidP="004E642F">
      <w:pPr>
        <w:spacing w:after="0" w:line="360" w:lineRule="auto"/>
      </w:pPr>
      <w:r w:rsidRPr="004E642F">
        <w:t>5.</w:t>
      </w:r>
      <w:r w:rsidRPr="004E642F">
        <w:t>因为</w:t>
      </w:r>
      <w:r w:rsidRPr="004E642F">
        <w:t>0</w:t>
      </w:r>
      <w:r w:rsidRPr="004E642F">
        <w:t>表示没有，所以</w:t>
      </w:r>
      <w:r w:rsidRPr="004E642F">
        <w:t>(0</w:t>
      </w:r>
      <w:r w:rsidRPr="004E642F">
        <w:t>，</w:t>
      </w:r>
      <w:r w:rsidRPr="004E642F">
        <w:t>2)</w:t>
      </w:r>
      <w:r w:rsidRPr="004E642F">
        <w:t>这个位置不存在。</w:t>
      </w:r>
      <w:r w:rsidRPr="004E642F">
        <w:t xml:space="preserve">    </w:t>
      </w:r>
    </w:p>
    <w:p w:rsidR="001B0A62" w:rsidRPr="004E642F" w:rsidRDefault="004E642F" w:rsidP="004E642F">
      <w:pPr>
        <w:spacing w:after="0" w:line="360" w:lineRule="auto"/>
      </w:pPr>
      <w:r w:rsidRPr="004E642F">
        <w:t>6.</w:t>
      </w:r>
      <w:r w:rsidRPr="004E642F">
        <w:t>如下图，李楠要从第一中学放学后去图书馆，她可以这样乘车：从第一中学向西北方向走一站到少年宫，再向西走</w:t>
      </w:r>
      <w:r w:rsidRPr="004E642F">
        <w:t>2</w:t>
      </w:r>
      <w:r w:rsidRPr="004E642F">
        <w:t>站到图书馆。（</w:t>
      </w:r>
      <w:r w:rsidRPr="004E642F">
        <w:t xml:space="preserve">     </w:t>
      </w:r>
      <w:r w:rsidRPr="004E642F">
        <w:t>）</w:t>
      </w:r>
      <w:r w:rsidRPr="004E642F">
        <w:t xml:space="preserve">  </w:t>
      </w:r>
    </w:p>
    <w:p w:rsidR="001B0A62" w:rsidRPr="004E642F" w:rsidRDefault="004E642F" w:rsidP="004E642F">
      <w:pPr>
        <w:spacing w:after="0" w:line="360" w:lineRule="auto"/>
      </w:pPr>
      <w:r w:rsidRPr="004E642F">
        <w:lastRenderedPageBreak/>
        <w:t xml:space="preserve"> </w:t>
      </w:r>
      <w:r w:rsidR="005B4239">
        <w:rPr>
          <w:noProof/>
          <w:lang w:eastAsia="zh-CN"/>
        </w:rPr>
        <w:pict>
          <v:shape id="图片 2" o:spid="_x0000_i1026" type="#_x0000_t75" style="width:270pt;height:125.25pt;visibility:visible;mso-wrap-style:square">
            <v:imagedata r:id="rId11" o:title=""/>
          </v:shape>
        </w:pict>
      </w:r>
    </w:p>
    <w:p w:rsidR="001B0A62" w:rsidRPr="004E642F" w:rsidRDefault="004E642F" w:rsidP="004E642F">
      <w:pPr>
        <w:spacing w:after="0" w:line="360" w:lineRule="auto"/>
      </w:pPr>
      <w:r w:rsidRPr="004E642F">
        <w:t>7.</w:t>
      </w:r>
      <w:r w:rsidRPr="004E642F">
        <w:t>动物园中熊猫馆的位置是（</w:t>
      </w:r>
      <w:r w:rsidRPr="004E642F">
        <w:t>5</w:t>
      </w:r>
      <w:r w:rsidRPr="004E642F">
        <w:t>，</w:t>
      </w:r>
      <w:r w:rsidRPr="004E642F">
        <w:t>7</w:t>
      </w:r>
      <w:r w:rsidRPr="004E642F">
        <w:t>），说明熊猫馆位置是</w:t>
      </w:r>
      <w:r w:rsidRPr="004E642F">
        <w:t>5</w:t>
      </w:r>
      <w:r w:rsidRPr="004E642F">
        <w:t>列</w:t>
      </w:r>
      <w:r w:rsidRPr="004E642F">
        <w:t>7</w:t>
      </w:r>
      <w:r w:rsidRPr="004E642F">
        <w:t>行。</w:t>
      </w:r>
      <w:r w:rsidRPr="004E642F">
        <w:br/>
        <w:t xml:space="preserve">    </w:t>
      </w:r>
    </w:p>
    <w:p w:rsidR="001B0A62" w:rsidRPr="004E642F" w:rsidRDefault="004E642F" w:rsidP="004E642F">
      <w:pPr>
        <w:spacing w:after="0" w:line="360" w:lineRule="auto"/>
      </w:pPr>
      <w:r w:rsidRPr="004E642F">
        <w:t>8.</w:t>
      </w:r>
      <w:r w:rsidRPr="004E642F">
        <w:t>判断题．</w:t>
      </w:r>
    </w:p>
    <w:p w:rsidR="001B0A62" w:rsidRPr="004E642F" w:rsidRDefault="005B4239" w:rsidP="004E642F">
      <w:pPr>
        <w:spacing w:after="0" w:line="360" w:lineRule="auto"/>
      </w:pPr>
      <w:r>
        <w:rPr>
          <w:noProof/>
          <w:lang w:eastAsia="zh-CN"/>
        </w:rPr>
        <w:pict>
          <v:shape id="图片 3" o:spid="_x0000_i1027" type="#_x0000_t75" style="width:225pt;height:140.25pt;visibility:visible;mso-wrap-style:square">
            <v:imagedata r:id="rId12" o:title=""/>
          </v:shape>
        </w:pict>
      </w:r>
      <w:r w:rsidR="004E642F" w:rsidRPr="004E642F">
        <w:t>丁沿</w:t>
      </w:r>
      <w:r w:rsidR="004E642F" w:rsidRPr="004E642F">
        <w:t xml:space="preserve"> </w:t>
      </w:r>
      <w:r>
        <w:rPr>
          <w:noProof/>
          <w:lang w:eastAsia="zh-CN"/>
        </w:rPr>
        <w:pict>
          <v:shape id="图片 4" o:spid="_x0000_i1028" type="#_x0000_t75" style="width:27.75pt;height:22.5pt;visibility:visible;mso-wrap-style:square">
            <v:imagedata r:id="rId13" o:title=""/>
          </v:shape>
        </w:pict>
      </w:r>
      <w:r w:rsidR="004E642F" w:rsidRPr="004E642F">
        <w:t>南</w:t>
      </w:r>
      <w:r w:rsidR="004E642F" w:rsidRPr="004E642F">
        <w:t xml:space="preserve">↓ </w:t>
      </w:r>
      <w:r>
        <w:rPr>
          <w:noProof/>
          <w:lang w:eastAsia="zh-CN"/>
        </w:rPr>
        <w:pict>
          <v:shape id="图片 5" o:spid="_x0000_i1029" type="#_x0000_t75" style="width:14.25pt;height:22.5pt;visibility:visible;mso-wrap-style:square">
            <v:imagedata r:id="rId14" o:title=""/>
          </v:shape>
        </w:pict>
      </w:r>
      <w:r w:rsidR="004E642F" w:rsidRPr="004E642F">
        <w:t>到了游泳馆．</w:t>
      </w:r>
    </w:p>
    <w:p w:rsidR="001B0A62" w:rsidRPr="004E642F" w:rsidRDefault="004E642F" w:rsidP="004E642F">
      <w:pPr>
        <w:spacing w:line="360" w:lineRule="auto"/>
      </w:pPr>
      <w:r w:rsidRPr="004E642F">
        <w:rPr>
          <w:b/>
          <w:bCs/>
          <w:sz w:val="24"/>
          <w:szCs w:val="24"/>
        </w:rPr>
        <w:t>三、填空题</w:t>
      </w:r>
      <w:r w:rsidRPr="004E642F">
        <w:rPr>
          <w:b/>
          <w:bCs/>
          <w:sz w:val="24"/>
          <w:szCs w:val="24"/>
        </w:rPr>
        <w:t xml:space="preserve"> </w:t>
      </w:r>
    </w:p>
    <w:p w:rsidR="001B0A62" w:rsidRPr="004E642F" w:rsidRDefault="004E642F" w:rsidP="004E642F">
      <w:pPr>
        <w:spacing w:after="0" w:line="360" w:lineRule="auto"/>
      </w:pPr>
      <w:r w:rsidRPr="004E642F">
        <w:t>9.</w:t>
      </w:r>
      <w:r w:rsidRPr="004E642F">
        <w:t>小华是第</w:t>
      </w:r>
      <w:r w:rsidRPr="004E642F">
        <w:t>5</w:t>
      </w:r>
      <w:r w:rsidRPr="004E642F">
        <w:t>列第</w:t>
      </w:r>
      <w:r w:rsidRPr="004E642F">
        <w:t>4</w:t>
      </w:r>
      <w:r w:rsidRPr="004E642F">
        <w:t>个记作（</w:t>
      </w:r>
      <w:r w:rsidRPr="004E642F">
        <w:t>5</w:t>
      </w:r>
      <w:r w:rsidRPr="004E642F">
        <w:t>，</w:t>
      </w:r>
      <w:r w:rsidRPr="004E642F">
        <w:t>4</w:t>
      </w:r>
      <w:r w:rsidRPr="004E642F">
        <w:t>），那么小青是第</w:t>
      </w:r>
      <w:r w:rsidRPr="004E642F">
        <w:t>8</w:t>
      </w:r>
      <w:r w:rsidRPr="004E642F">
        <w:t>列第</w:t>
      </w:r>
      <w:r w:rsidRPr="004E642F">
        <w:t>1</w:t>
      </w:r>
      <w:r w:rsidRPr="004E642F">
        <w:t>个应记作</w:t>
      </w:r>
      <w:r w:rsidRPr="004E642F">
        <w:t>________</w:t>
      </w:r>
      <w:r w:rsidRPr="004E642F">
        <w:t>。</w:t>
      </w:r>
      <w:r w:rsidRPr="004E642F">
        <w:t xml:space="preserve">    </w:t>
      </w:r>
    </w:p>
    <w:p w:rsidR="001B0A62" w:rsidRPr="004E642F" w:rsidRDefault="004E642F" w:rsidP="004E642F">
      <w:pPr>
        <w:spacing w:after="0" w:line="360" w:lineRule="auto"/>
      </w:pPr>
      <w:r w:rsidRPr="004E642F">
        <w:t>10.</w:t>
      </w:r>
      <w:r w:rsidRPr="004E642F">
        <w:t>数对是用</w:t>
      </w:r>
      <w:r w:rsidRPr="004E642F">
        <w:t>________</w:t>
      </w:r>
      <w:r w:rsidRPr="004E642F">
        <w:t>个数来表示具体位置的。</w:t>
      </w:r>
      <w:r w:rsidRPr="004E642F">
        <w:t xml:space="preserve">    </w:t>
      </w:r>
    </w:p>
    <w:p w:rsidR="001B0A62" w:rsidRPr="004E642F" w:rsidRDefault="004E642F" w:rsidP="004E642F">
      <w:pPr>
        <w:spacing w:after="0" w:line="360" w:lineRule="auto"/>
      </w:pPr>
      <w:r w:rsidRPr="004E642F">
        <w:t>11.</w:t>
      </w:r>
      <w:r w:rsidRPr="004E642F">
        <w:t>照样子写出下图中字母的位置。</w:t>
      </w:r>
      <w:r w:rsidRPr="004E642F">
        <w:t xml:space="preserve">  </w:t>
      </w:r>
    </w:p>
    <w:p w:rsidR="001B0A62" w:rsidRPr="004E642F" w:rsidRDefault="005B4239" w:rsidP="004E642F">
      <w:pPr>
        <w:spacing w:after="0" w:line="360" w:lineRule="auto"/>
      </w:pPr>
      <w:r>
        <w:rPr>
          <w:noProof/>
          <w:lang w:eastAsia="zh-CN"/>
        </w:rPr>
        <w:lastRenderedPageBreak/>
        <w:pict>
          <v:shape id="图片 6" o:spid="_x0000_i1030" type="#_x0000_t75" style="width:348.75pt;height:281.25pt;visibility:visible;mso-wrap-style:square">
            <v:imagedata r:id="rId15" o:title=""/>
          </v:shape>
        </w:pict>
      </w:r>
    </w:p>
    <w:p w:rsidR="001B0A62" w:rsidRPr="004E642F" w:rsidRDefault="004E642F" w:rsidP="004E642F">
      <w:pPr>
        <w:spacing w:after="0" w:line="360" w:lineRule="auto"/>
      </w:pPr>
      <w:r w:rsidRPr="004E642F">
        <w:t>________</w:t>
      </w:r>
    </w:p>
    <w:p w:rsidR="001B0A62" w:rsidRPr="004E642F" w:rsidRDefault="004E642F" w:rsidP="004E642F">
      <w:pPr>
        <w:spacing w:after="0" w:line="360" w:lineRule="auto"/>
      </w:pPr>
      <w:r w:rsidRPr="004E642F">
        <w:t>12.</w:t>
      </w:r>
      <w:r w:rsidRPr="004E642F">
        <w:t>如图，这幅风车图案是由电脑合成的，若</w:t>
      </w:r>
      <w:r w:rsidRPr="004E642F">
        <w:t>A</w:t>
      </w:r>
      <w:r w:rsidRPr="004E642F">
        <w:t>点的坐标为</w:t>
      </w:r>
      <w:r w:rsidRPr="004E642F">
        <w:t>(2</w:t>
      </w:r>
      <w:r w:rsidRPr="004E642F">
        <w:t>，</w:t>
      </w:r>
      <w:r w:rsidRPr="004E642F">
        <w:t>2)</w:t>
      </w:r>
      <w:r w:rsidRPr="004E642F">
        <w:t>，</w:t>
      </w:r>
      <w:r w:rsidRPr="004E642F">
        <w:t>B</w:t>
      </w:r>
      <w:r w:rsidRPr="004E642F">
        <w:t>点的坐标为</w:t>
      </w:r>
      <w:r w:rsidRPr="004E642F">
        <w:t>(4</w:t>
      </w:r>
      <w:r w:rsidRPr="004E642F">
        <w:t>，</w:t>
      </w:r>
      <w:r w:rsidRPr="004E642F">
        <w:t>0)</w:t>
      </w:r>
      <w:r w:rsidRPr="004E642F">
        <w:t>，</w:t>
      </w:r>
      <w:r w:rsidRPr="004E642F">
        <w:t>E</w:t>
      </w:r>
      <w:r w:rsidRPr="004E642F">
        <w:t>点的坐标为</w:t>
      </w:r>
      <w:r w:rsidRPr="004E642F">
        <w:t>(3</w:t>
      </w:r>
      <w:r w:rsidRPr="004E642F">
        <w:t>，</w:t>
      </w:r>
      <w:r w:rsidRPr="004E642F">
        <w:t>1)</w:t>
      </w:r>
      <w:r w:rsidRPr="004E642F">
        <w:t>，则</w:t>
      </w:r>
      <w:r w:rsidRPr="004E642F">
        <w:t>C(________)</w:t>
      </w:r>
      <w:r w:rsidRPr="004E642F">
        <w:t>；</w:t>
      </w:r>
      <w:r w:rsidRPr="004E642F">
        <w:t>D(________)</w:t>
      </w:r>
      <w:r w:rsidRPr="004E642F">
        <w:t>；</w:t>
      </w:r>
      <w:r w:rsidRPr="004E642F">
        <w:t>F(________)</w:t>
      </w:r>
      <w:r w:rsidRPr="004E642F">
        <w:t>．</w:t>
      </w:r>
      <w:r w:rsidRPr="004E642F">
        <w:br/>
      </w:r>
      <w:r w:rsidR="005B4239">
        <w:rPr>
          <w:noProof/>
          <w:lang w:eastAsia="zh-CN"/>
        </w:rPr>
        <w:pict>
          <v:shape id="图片 7" o:spid="_x0000_i1031" type="#_x0000_t75" style="width:147.75pt;height:150.75pt;visibility:visible;mso-wrap-style:square">
            <v:imagedata r:id="rId16" o:title=""/>
          </v:shape>
        </w:pict>
      </w:r>
    </w:p>
    <w:p w:rsidR="001B0A62" w:rsidRPr="004E642F" w:rsidRDefault="004E642F" w:rsidP="004E642F">
      <w:pPr>
        <w:spacing w:line="360" w:lineRule="auto"/>
      </w:pPr>
      <w:r w:rsidRPr="004E642F">
        <w:rPr>
          <w:b/>
          <w:bCs/>
          <w:sz w:val="24"/>
          <w:szCs w:val="24"/>
        </w:rPr>
        <w:t>四、解答题</w:t>
      </w:r>
      <w:r w:rsidRPr="004E642F">
        <w:rPr>
          <w:b/>
          <w:bCs/>
          <w:sz w:val="24"/>
          <w:szCs w:val="24"/>
        </w:rPr>
        <w:t xml:space="preserve"> </w:t>
      </w:r>
    </w:p>
    <w:p w:rsidR="001B0A62" w:rsidRPr="004E642F" w:rsidRDefault="004E642F" w:rsidP="004E642F">
      <w:pPr>
        <w:spacing w:after="0" w:line="360" w:lineRule="auto"/>
      </w:pPr>
      <w:r w:rsidRPr="004E642F">
        <w:t>13.</w:t>
      </w:r>
      <w:r w:rsidRPr="004E642F">
        <w:t>同学们要在礼堂听讲座．</w:t>
      </w:r>
      <w:r w:rsidRPr="004E642F">
        <w:t xml:space="preserve">  </w:t>
      </w:r>
    </w:p>
    <w:p w:rsidR="001B0A62" w:rsidRPr="004E642F" w:rsidRDefault="004E642F" w:rsidP="004E642F">
      <w:pPr>
        <w:spacing w:after="0" w:line="360" w:lineRule="auto"/>
      </w:pPr>
      <w:r w:rsidRPr="004E642F">
        <w:lastRenderedPageBreak/>
        <w:t xml:space="preserve"> </w:t>
      </w:r>
      <w:r w:rsidR="005B4239">
        <w:rPr>
          <w:noProof/>
          <w:lang w:eastAsia="zh-CN"/>
        </w:rPr>
        <w:pict>
          <v:shape id="图片 8" o:spid="_x0000_i1032" type="#_x0000_t75" style="width:294pt;height:231pt;visibility:visible;mso-wrap-style:square">
            <v:imagedata r:id="rId17" o:title=""/>
          </v:shape>
        </w:pict>
      </w:r>
    </w:p>
    <w:p w:rsidR="001B0A62" w:rsidRPr="004E642F" w:rsidRDefault="004E642F" w:rsidP="004E642F">
      <w:pPr>
        <w:spacing w:after="0" w:line="360" w:lineRule="auto"/>
      </w:pPr>
      <w:r w:rsidRPr="004E642F">
        <w:t>（</w:t>
      </w:r>
      <w:r w:rsidRPr="004E642F">
        <w:t>1</w:t>
      </w:r>
      <w:r w:rsidRPr="004E642F">
        <w:t>）请你帮小丽、小强、张老师在图中找到他们的位置．</w:t>
      </w:r>
      <w:r w:rsidRPr="004E642F">
        <w:t xml:space="preserve">    </w:t>
      </w:r>
    </w:p>
    <w:p w:rsidR="001B0A62" w:rsidRPr="004E642F" w:rsidRDefault="004E642F" w:rsidP="004E642F">
      <w:pPr>
        <w:spacing w:after="0" w:line="360" w:lineRule="auto"/>
      </w:pPr>
      <w:r w:rsidRPr="004E642F">
        <w:t>（</w:t>
      </w:r>
      <w:r w:rsidRPr="004E642F">
        <w:t>2</w:t>
      </w:r>
      <w:r w:rsidRPr="004E642F">
        <w:t>）小兰的位置在</w:t>
      </w:r>
      <w:r w:rsidRPr="004E642F">
        <w:t>________</w:t>
      </w:r>
      <w:r w:rsidRPr="004E642F">
        <w:t>，小伟的位置在</w:t>
      </w:r>
      <w:r w:rsidRPr="004E642F">
        <w:t>________</w:t>
      </w:r>
      <w:r w:rsidRPr="004E642F">
        <w:t>．</w:t>
      </w:r>
      <w:r w:rsidRPr="004E642F">
        <w:t xml:space="preserve">    </w:t>
      </w:r>
    </w:p>
    <w:p w:rsidR="001B0A62" w:rsidRPr="004E642F" w:rsidRDefault="004E642F" w:rsidP="004E642F">
      <w:pPr>
        <w:spacing w:after="0" w:line="360" w:lineRule="auto"/>
      </w:pPr>
      <w:r w:rsidRPr="004E642F">
        <w:t>（</w:t>
      </w:r>
      <w:r w:rsidRPr="004E642F">
        <w:t>3</w:t>
      </w:r>
      <w:r w:rsidRPr="004E642F">
        <w:t>）李老师的位置在</w:t>
      </w:r>
      <w:r w:rsidRPr="004E642F">
        <w:t>(1</w:t>
      </w:r>
      <w:r w:rsidRPr="004E642F">
        <w:t>，</w:t>
      </w:r>
      <w:r w:rsidRPr="004E642F">
        <w:t>5)</w:t>
      </w:r>
      <w:r w:rsidRPr="004E642F">
        <w:t>你能用</w:t>
      </w:r>
      <w:r w:rsidRPr="004E642F">
        <w:t>△</w:t>
      </w:r>
      <w:r w:rsidRPr="004E642F">
        <w:t>标出李老师的位置吗？</w:t>
      </w:r>
      <w:r w:rsidRPr="004E642F">
        <w:t xml:space="preserve">    </w:t>
      </w:r>
    </w:p>
    <w:p w:rsidR="001B0A62" w:rsidRPr="004E642F" w:rsidRDefault="004E642F" w:rsidP="004E642F">
      <w:pPr>
        <w:spacing w:after="0" w:line="360" w:lineRule="auto"/>
      </w:pPr>
      <w:r w:rsidRPr="004E642F">
        <w:t>14.</w:t>
      </w:r>
      <w:r w:rsidRPr="004E642F">
        <w:t>根据下面的描述，在平面图上表示出位置．</w:t>
      </w:r>
    </w:p>
    <w:p w:rsidR="001B0A62" w:rsidRPr="004E642F" w:rsidRDefault="005B4239" w:rsidP="004E642F">
      <w:pPr>
        <w:spacing w:after="0" w:line="360" w:lineRule="auto"/>
      </w:pPr>
      <w:r>
        <w:rPr>
          <w:noProof/>
          <w:lang w:eastAsia="zh-CN"/>
        </w:rPr>
        <w:pict>
          <v:shape id="图片 9" o:spid="_x0000_i1033" type="#_x0000_t75" style="width:175.5pt;height:141.75pt;visibility:visible;mso-wrap-style:square">
            <v:imagedata r:id="rId18" o:title=""/>
          </v:shape>
        </w:pict>
      </w:r>
    </w:p>
    <w:p w:rsidR="001B0A62" w:rsidRPr="004E642F" w:rsidRDefault="004E642F" w:rsidP="004E642F">
      <w:pPr>
        <w:spacing w:after="0" w:line="360" w:lineRule="auto"/>
      </w:pPr>
      <w:r w:rsidRPr="004E642F">
        <w:t>（</w:t>
      </w:r>
      <w:r w:rsidRPr="004E642F">
        <w:t>1</w:t>
      </w:r>
      <w:r w:rsidRPr="004E642F">
        <w:t>）电影院在文化广场北偏东</w:t>
      </w:r>
      <w:r w:rsidRPr="004E642F">
        <w:t>45°</w:t>
      </w:r>
      <w:r w:rsidRPr="004E642F">
        <w:t>方向</w:t>
      </w:r>
      <w:r w:rsidRPr="004E642F">
        <w:t>1</w:t>
      </w:r>
      <w:r w:rsidRPr="004E642F">
        <w:t>千米处．</w:t>
      </w:r>
      <w:r w:rsidRPr="004E642F">
        <w:t xml:space="preserve">    </w:t>
      </w:r>
    </w:p>
    <w:p w:rsidR="001B0A62" w:rsidRPr="004E642F" w:rsidRDefault="004E642F" w:rsidP="004E642F">
      <w:pPr>
        <w:spacing w:after="0" w:line="360" w:lineRule="auto"/>
      </w:pPr>
      <w:r w:rsidRPr="004E642F">
        <w:t>（</w:t>
      </w:r>
      <w:r w:rsidRPr="004E642F">
        <w:t>2</w:t>
      </w:r>
      <w:r w:rsidRPr="004E642F">
        <w:t>）电视台在文化广场南偏西</w:t>
      </w:r>
      <w:r w:rsidRPr="004E642F">
        <w:t>60°</w:t>
      </w:r>
      <w:r w:rsidRPr="004E642F">
        <w:t>方向</w:t>
      </w:r>
      <w:r w:rsidRPr="004E642F">
        <w:t>1500</w:t>
      </w:r>
      <w:r w:rsidRPr="004E642F">
        <w:t>米处．</w:t>
      </w:r>
      <w:r w:rsidRPr="004E642F">
        <w:t xml:space="preserve">    </w:t>
      </w:r>
    </w:p>
    <w:p w:rsidR="001B0A62" w:rsidRPr="004E642F" w:rsidRDefault="004E642F" w:rsidP="004E642F">
      <w:pPr>
        <w:spacing w:after="0" w:line="360" w:lineRule="auto"/>
      </w:pPr>
      <w:r w:rsidRPr="004E642F">
        <w:t>15.</w:t>
      </w:r>
      <w:r w:rsidRPr="004E642F">
        <w:t>在周一的升旗仪式上，李校长表扬了一名拾金不昧的学生。请根据下面三名同学提供的信息在</w:t>
      </w:r>
      <w:r w:rsidRPr="004E642F">
        <w:t>A</w:t>
      </w:r>
      <w:r w:rsidRPr="004E642F">
        <w:t>、</w:t>
      </w:r>
      <w:r w:rsidRPr="004E642F">
        <w:t>B</w:t>
      </w:r>
      <w:r w:rsidRPr="004E642F">
        <w:t>、</w:t>
      </w:r>
      <w:r w:rsidRPr="004E642F">
        <w:t>C</w:t>
      </w:r>
      <w:r w:rsidRPr="004E642F">
        <w:t>、</w:t>
      </w:r>
      <w:r w:rsidRPr="004E642F">
        <w:t>D</w:t>
      </w:r>
      <w:r w:rsidRPr="004E642F">
        <w:t>中找到他。</w:t>
      </w:r>
      <w:r w:rsidRPr="004E642F">
        <w:t>(</w:t>
      </w:r>
      <w:r w:rsidRPr="004E642F">
        <w:t>圈一圈</w:t>
      </w:r>
      <w:r w:rsidRPr="004E642F">
        <w:t>)</w:t>
      </w:r>
      <w:r w:rsidRPr="004E642F">
        <w:br/>
        <w:t>①</w:t>
      </w:r>
      <w:r w:rsidRPr="004E642F">
        <w:t>号学生说：</w:t>
      </w:r>
      <w:r w:rsidRPr="004E642F">
        <w:t>“</w:t>
      </w:r>
      <w:r w:rsidRPr="004E642F">
        <w:t>他在我的东北方向。</w:t>
      </w:r>
      <w:r w:rsidRPr="004E642F">
        <w:t>”</w:t>
      </w:r>
      <w:r w:rsidRPr="004E642F">
        <w:br/>
        <w:t>②</w:t>
      </w:r>
      <w:r w:rsidRPr="004E642F">
        <w:t>号学生说：</w:t>
      </w:r>
      <w:r w:rsidRPr="004E642F">
        <w:t>“</w:t>
      </w:r>
      <w:r w:rsidRPr="004E642F">
        <w:t>他在我的东南方向。</w:t>
      </w:r>
      <w:r w:rsidRPr="004E642F">
        <w:t>”</w:t>
      </w:r>
      <w:r w:rsidRPr="004E642F">
        <w:br/>
        <w:t>③</w:t>
      </w:r>
      <w:r w:rsidRPr="004E642F">
        <w:t>号学生说：</w:t>
      </w:r>
      <w:r w:rsidRPr="004E642F">
        <w:t>“</w:t>
      </w:r>
      <w:r w:rsidRPr="004E642F">
        <w:t>他在我的西面。</w:t>
      </w:r>
      <w:r w:rsidRPr="004E642F">
        <w:t>”</w:t>
      </w:r>
      <w:r w:rsidRPr="004E642F">
        <w:br/>
      </w:r>
      <w:r w:rsidR="005B4239">
        <w:rPr>
          <w:noProof/>
          <w:lang w:eastAsia="zh-CN"/>
        </w:rPr>
        <w:pict>
          <v:shape id="图片 10" o:spid="_x0000_i1034" type="#_x0000_t75" style="width:135pt;height:140.25pt;visibility:visible;mso-wrap-style:square">
            <v:imagedata r:id="rId19" o:title=""/>
          </v:shape>
        </w:pict>
      </w:r>
    </w:p>
    <w:p w:rsidR="001B0A62" w:rsidRPr="004E642F" w:rsidRDefault="004E642F" w:rsidP="004E642F">
      <w:pPr>
        <w:spacing w:line="360" w:lineRule="auto"/>
      </w:pPr>
      <w:r w:rsidRPr="004E642F">
        <w:rPr>
          <w:b/>
          <w:bCs/>
          <w:sz w:val="24"/>
          <w:szCs w:val="24"/>
        </w:rPr>
        <w:t>五、综合题</w:t>
      </w:r>
      <w:r w:rsidRPr="004E642F">
        <w:rPr>
          <w:b/>
          <w:bCs/>
          <w:sz w:val="24"/>
          <w:szCs w:val="24"/>
        </w:rPr>
        <w:t xml:space="preserve"> </w:t>
      </w:r>
    </w:p>
    <w:p w:rsidR="004E642F" w:rsidRPr="004E642F" w:rsidRDefault="004E642F" w:rsidP="004E642F">
      <w:pPr>
        <w:spacing w:after="0" w:line="360" w:lineRule="auto"/>
      </w:pPr>
      <w:r w:rsidRPr="004E642F">
        <w:t>16.</w:t>
      </w:r>
      <w:r w:rsidRPr="004E642F">
        <w:t>以人民公园为观测点，量一量，填一填，画一画。</w:t>
      </w:r>
    </w:p>
    <w:p w:rsidR="001B0A62" w:rsidRPr="004E642F" w:rsidRDefault="005B4239" w:rsidP="004E642F">
      <w:pPr>
        <w:spacing w:after="0" w:line="360" w:lineRule="auto"/>
        <w:jc w:val="center"/>
      </w:pPr>
      <w:r>
        <w:rPr>
          <w:noProof/>
          <w:lang w:eastAsia="zh-CN"/>
        </w:rPr>
        <w:pict>
          <v:shape id="图片 11" o:spid="_x0000_i1035" type="#_x0000_t75" style="width:240pt;height:112.5pt;visibility:visible;mso-wrap-style:square">
            <v:imagedata r:id="rId20" o:title=""/>
          </v:shape>
        </w:pict>
      </w:r>
    </w:p>
    <w:p w:rsidR="004E642F" w:rsidRPr="004E642F" w:rsidRDefault="004E642F" w:rsidP="004E642F">
      <w:pPr>
        <w:spacing w:after="0" w:line="360" w:lineRule="auto"/>
      </w:pPr>
      <w:r w:rsidRPr="004E642F">
        <w:t>（</w:t>
      </w:r>
      <w:r w:rsidRPr="004E642F">
        <w:t>1</w:t>
      </w:r>
      <w:r w:rsidRPr="004E642F">
        <w:t>）市政府在人民公园东面</w:t>
      </w:r>
      <w:r w:rsidRPr="004E642F">
        <w:t>________</w:t>
      </w:r>
      <w:r w:rsidRPr="004E642F">
        <w:t>米处。</w:t>
      </w:r>
    </w:p>
    <w:p w:rsidR="004E642F" w:rsidRPr="004E642F" w:rsidRDefault="004E642F" w:rsidP="004E642F">
      <w:pPr>
        <w:spacing w:after="0" w:line="360" w:lineRule="auto"/>
      </w:pPr>
      <w:r w:rsidRPr="004E642F">
        <w:t>（</w:t>
      </w:r>
      <w:r w:rsidRPr="004E642F">
        <w:t>2</w:t>
      </w:r>
      <w:r w:rsidRPr="004E642F">
        <w:t>）汽车站在人民公园</w:t>
      </w:r>
      <w:r w:rsidRPr="004E642F">
        <w:t>________</w:t>
      </w:r>
      <w:r w:rsidRPr="004E642F">
        <w:t>方向处。</w:t>
      </w:r>
    </w:p>
    <w:p w:rsidR="004E642F" w:rsidRPr="004E642F" w:rsidRDefault="004E642F" w:rsidP="004E642F">
      <w:pPr>
        <w:spacing w:after="0" w:line="360" w:lineRule="auto"/>
      </w:pPr>
      <w:r w:rsidRPr="004E642F">
        <w:t>（</w:t>
      </w:r>
      <w:r w:rsidRPr="004E642F">
        <w:t>3</w:t>
      </w:r>
      <w:r w:rsidRPr="004E642F">
        <w:t>）少年宫在人民公园西偏南</w:t>
      </w:r>
      <w:r w:rsidRPr="004E642F">
        <w:t xml:space="preserve"> </w:t>
      </w:r>
      <w:r w:rsidR="005B4239">
        <w:rPr>
          <w:noProof/>
          <w:lang w:eastAsia="zh-CN"/>
        </w:rPr>
        <w:pict>
          <v:shape id="图片 12" o:spid="_x0000_i1036" type="#_x0000_t75" style="width:22.5pt;height:9.75pt;visibility:visible;mso-wrap-style:square">
            <v:imagedata r:id="rId21" o:title=""/>
          </v:shape>
        </w:pict>
      </w:r>
      <w:r w:rsidRPr="004E642F">
        <w:t>方向</w:t>
      </w:r>
      <w:r w:rsidRPr="004E642F">
        <w:t>1500</w:t>
      </w:r>
      <w:r w:rsidRPr="004E642F">
        <w:t>米处，请在图中表示出少年宫的位置。</w:t>
      </w:r>
    </w:p>
    <w:p w:rsidR="001B0A62" w:rsidRPr="004E642F" w:rsidRDefault="004E642F" w:rsidP="004E642F">
      <w:pPr>
        <w:spacing w:line="360" w:lineRule="auto"/>
      </w:pPr>
      <w:r w:rsidRPr="004E642F">
        <w:rPr>
          <w:b/>
          <w:bCs/>
          <w:sz w:val="24"/>
          <w:szCs w:val="24"/>
        </w:rPr>
        <w:t>六、应用题</w:t>
      </w:r>
      <w:r w:rsidRPr="004E642F">
        <w:rPr>
          <w:b/>
          <w:bCs/>
          <w:sz w:val="24"/>
          <w:szCs w:val="24"/>
        </w:rPr>
        <w:t xml:space="preserve"> </w:t>
      </w:r>
    </w:p>
    <w:p w:rsidR="004E642F" w:rsidRPr="004E642F" w:rsidRDefault="004E642F" w:rsidP="004E642F">
      <w:pPr>
        <w:spacing w:after="0" w:line="360" w:lineRule="auto"/>
      </w:pPr>
      <w:r w:rsidRPr="004E642F">
        <w:t>17.</w:t>
      </w:r>
      <w:r w:rsidRPr="004E642F">
        <w:t>向北走</w:t>
      </w:r>
      <w:r w:rsidRPr="004E642F">
        <w:t>5</w:t>
      </w:r>
      <w:r w:rsidRPr="004E642F">
        <w:t>米，然后向南走</w:t>
      </w:r>
      <w:r w:rsidRPr="004E642F">
        <w:t>4</w:t>
      </w:r>
      <w:r w:rsidRPr="004E642F">
        <w:t>米，再向北走</w:t>
      </w:r>
      <w:r w:rsidRPr="004E642F">
        <w:t>3</w:t>
      </w:r>
      <w:r w:rsidRPr="004E642F">
        <w:t>米，再向南走</w:t>
      </w:r>
      <w:r w:rsidRPr="004E642F">
        <w:t>2</w:t>
      </w:r>
      <w:r w:rsidRPr="004E642F">
        <w:t>米，再向北走</w:t>
      </w:r>
      <w:r w:rsidRPr="004E642F">
        <w:t>1</w:t>
      </w:r>
      <w:r w:rsidRPr="004E642F">
        <w:t>米，现在所在位置距离出发点几米的什么方向</w:t>
      </w:r>
      <w:r w:rsidRPr="004E642F">
        <w:t>?</w:t>
      </w:r>
    </w:p>
    <w:p w:rsidR="001B0A62" w:rsidRPr="004E642F" w:rsidRDefault="004E642F" w:rsidP="004E642F">
      <w:pPr>
        <w:spacing w:line="360" w:lineRule="auto"/>
      </w:pPr>
      <w:r w:rsidRPr="004E642F">
        <w:br w:type="page"/>
      </w:r>
    </w:p>
    <w:p w:rsidR="001B0A62" w:rsidRPr="004E642F" w:rsidRDefault="004E642F" w:rsidP="004E642F">
      <w:pPr>
        <w:spacing w:line="360" w:lineRule="auto"/>
        <w:jc w:val="center"/>
      </w:pPr>
      <w:r w:rsidRPr="004E642F">
        <w:rPr>
          <w:b/>
          <w:bCs/>
          <w:sz w:val="28"/>
          <w:szCs w:val="28"/>
        </w:rPr>
        <w:t>参考答案</w:t>
      </w:r>
    </w:p>
    <w:p w:rsidR="001B0A62" w:rsidRPr="004E642F" w:rsidRDefault="004E642F" w:rsidP="004E642F">
      <w:pPr>
        <w:spacing w:line="360" w:lineRule="auto"/>
      </w:pPr>
      <w:r w:rsidRPr="004E642F">
        <w:t>一、单选题</w:t>
      </w:r>
    </w:p>
    <w:p w:rsidR="001B0A62" w:rsidRPr="004E642F" w:rsidRDefault="004E642F" w:rsidP="004E642F">
      <w:pPr>
        <w:spacing w:after="0" w:line="360" w:lineRule="auto"/>
      </w:pPr>
      <w:r w:rsidRPr="004E642F">
        <w:t>1.</w:t>
      </w:r>
      <w:r w:rsidRPr="004E642F">
        <w:t>【答案】</w:t>
      </w:r>
      <w:r w:rsidRPr="004E642F">
        <w:t xml:space="preserve"> B   </w:t>
      </w:r>
    </w:p>
    <w:p w:rsidR="001B0A62" w:rsidRPr="004E642F" w:rsidRDefault="004E642F" w:rsidP="004E642F">
      <w:pPr>
        <w:spacing w:after="0" w:line="360" w:lineRule="auto"/>
      </w:pPr>
      <w:r w:rsidRPr="004E642F">
        <w:t>【解析】【解答】微机课上，笑笑坐在微机教室的第</w:t>
      </w:r>
      <w:r w:rsidRPr="004E642F">
        <w:t>4</w:t>
      </w:r>
      <w:r w:rsidRPr="004E642F">
        <w:t>列第</w:t>
      </w:r>
      <w:r w:rsidRPr="004E642F">
        <w:t>2</w:t>
      </w:r>
      <w:r w:rsidRPr="004E642F">
        <w:t>行，用数对</w:t>
      </w:r>
      <w:r w:rsidRPr="004E642F">
        <w:t>(4</w:t>
      </w:r>
      <w:r w:rsidRPr="004E642F">
        <w:t>，</w:t>
      </w:r>
      <w:r w:rsidRPr="004E642F">
        <w:t>2)</w:t>
      </w:r>
      <w:r w:rsidRPr="004E642F">
        <w:t>表示，明明坐在笑笑正后方的第一个位置上，明明的位置用数对表示是（</w:t>
      </w:r>
      <w:r w:rsidRPr="004E642F">
        <w:t>4</w:t>
      </w:r>
      <w:r w:rsidRPr="004E642F">
        <w:t>，</w:t>
      </w:r>
      <w:r w:rsidRPr="004E642F">
        <w:t>3</w:t>
      </w:r>
      <w:r w:rsidRPr="004E642F">
        <w:t>）</w:t>
      </w:r>
      <w:r w:rsidRPr="004E642F">
        <w:t>.</w:t>
      </w:r>
      <w:r w:rsidRPr="004E642F">
        <w:br/>
      </w:r>
      <w:r w:rsidRPr="004E642F">
        <w:t>故答案为：</w:t>
      </w:r>
      <w:r w:rsidRPr="004E642F">
        <w:t>B.</w:t>
      </w:r>
    </w:p>
    <w:p w:rsidR="001B0A62" w:rsidRPr="004E642F" w:rsidRDefault="004E642F" w:rsidP="004E642F">
      <w:pPr>
        <w:spacing w:after="0" w:line="360" w:lineRule="auto"/>
      </w:pPr>
      <w:r w:rsidRPr="004E642F">
        <w:t>【分析】根据题意可知，明明坐在笑笑正后方的第一个位置上，它们在同一列，明明比笑笑的行数多一行，据此解答即可</w:t>
      </w:r>
      <w:r w:rsidRPr="004E642F">
        <w:t>.</w:t>
      </w:r>
    </w:p>
    <w:p w:rsidR="001B0A62" w:rsidRPr="004E642F" w:rsidRDefault="004E642F" w:rsidP="004E642F">
      <w:pPr>
        <w:spacing w:after="0" w:line="360" w:lineRule="auto"/>
      </w:pPr>
      <w:r w:rsidRPr="004E642F">
        <w:t>2.</w:t>
      </w:r>
      <w:r w:rsidRPr="004E642F">
        <w:t>【答案】</w:t>
      </w:r>
      <w:r w:rsidRPr="004E642F">
        <w:t xml:space="preserve"> C   </w:t>
      </w:r>
    </w:p>
    <w:p w:rsidR="001B0A62" w:rsidRPr="004E642F" w:rsidRDefault="004E642F" w:rsidP="004E642F">
      <w:pPr>
        <w:spacing w:after="0" w:line="360" w:lineRule="auto"/>
      </w:pPr>
      <w:r w:rsidRPr="004E642F">
        <w:t>【解析】【解答】解：由分析可得，</w:t>
      </w:r>
      <w:r w:rsidRPr="004E642F">
        <w:t xml:space="preserve">  </w:t>
      </w:r>
      <w:r w:rsidRPr="004E642F">
        <w:t>红的位置是（</w:t>
      </w:r>
      <w:r w:rsidRPr="004E642F">
        <w:t>2</w:t>
      </w:r>
      <w:r w:rsidRPr="004E642F">
        <w:t>，</w:t>
      </w:r>
      <w:r w:rsidRPr="004E642F">
        <w:t>4</w:t>
      </w:r>
      <w:r w:rsidRPr="004E642F">
        <w:t>），她往下移了</w:t>
      </w:r>
      <w:r w:rsidRPr="004E642F">
        <w:t>2</w:t>
      </w:r>
      <w:r w:rsidRPr="004E642F">
        <w:t>个位置后，表示的数对是（</w:t>
      </w:r>
      <w:r w:rsidRPr="004E642F">
        <w:t>2</w:t>
      </w:r>
      <w:r w:rsidRPr="004E642F">
        <w:t>，</w:t>
      </w:r>
      <w:r w:rsidRPr="004E642F">
        <w:t>2</w:t>
      </w:r>
      <w:r w:rsidRPr="004E642F">
        <w:t>）．</w:t>
      </w:r>
    </w:p>
    <w:p w:rsidR="001B0A62" w:rsidRPr="004E642F" w:rsidRDefault="004E642F" w:rsidP="004E642F">
      <w:pPr>
        <w:spacing w:after="0" w:line="360" w:lineRule="auto"/>
      </w:pPr>
      <w:r w:rsidRPr="004E642F">
        <w:t>故选：</w:t>
      </w:r>
      <w:r w:rsidRPr="004E642F">
        <w:t>C</w:t>
      </w:r>
      <w:r w:rsidRPr="004E642F">
        <w:t>．</w:t>
      </w:r>
    </w:p>
    <w:p w:rsidR="001B0A62" w:rsidRPr="004E642F" w:rsidRDefault="004E642F" w:rsidP="004E642F">
      <w:pPr>
        <w:spacing w:after="0" w:line="360" w:lineRule="auto"/>
      </w:pPr>
      <w:r w:rsidRPr="004E642F">
        <w:t>【分析】根据数对表示位置的方法可知：点（</w:t>
      </w:r>
      <w:r w:rsidRPr="004E642F">
        <w:t>2</w:t>
      </w:r>
      <w:r w:rsidRPr="004E642F">
        <w:t>，</w:t>
      </w:r>
      <w:r w:rsidRPr="004E642F">
        <w:t>4</w:t>
      </w:r>
      <w:r w:rsidRPr="004E642F">
        <w:t>）的位置是第</w:t>
      </w:r>
      <w:r w:rsidRPr="004E642F">
        <w:t>2</w:t>
      </w:r>
      <w:r w:rsidRPr="004E642F">
        <w:t>列第</w:t>
      </w:r>
      <w:r w:rsidRPr="004E642F">
        <w:t>4</w:t>
      </w:r>
      <w:r w:rsidRPr="004E642F">
        <w:t>行，往下移了</w:t>
      </w:r>
      <w:r w:rsidRPr="004E642F">
        <w:t>2</w:t>
      </w:r>
      <w:r w:rsidRPr="004E642F">
        <w:t>个位置后，即行数减少</w:t>
      </w:r>
      <w:r w:rsidRPr="004E642F">
        <w:t>2</w:t>
      </w:r>
      <w:r w:rsidRPr="004E642F">
        <w:t>，变成第</w:t>
      </w:r>
      <w:r w:rsidRPr="004E642F">
        <w:t>4</w:t>
      </w:r>
      <w:r w:rsidRPr="004E642F">
        <w:t>﹣</w:t>
      </w:r>
      <w:r w:rsidRPr="004E642F">
        <w:t>2=2</w:t>
      </w:r>
      <w:r w:rsidRPr="004E642F">
        <w:t>行，列数不变．</w:t>
      </w:r>
    </w:p>
    <w:p w:rsidR="001B0A62" w:rsidRPr="004E642F" w:rsidRDefault="004E642F" w:rsidP="004E642F">
      <w:pPr>
        <w:spacing w:after="0" w:line="360" w:lineRule="auto"/>
      </w:pPr>
      <w:r w:rsidRPr="004E642F">
        <w:t>3.</w:t>
      </w:r>
      <w:r w:rsidRPr="004E642F">
        <w:t>【答案】</w:t>
      </w:r>
      <w:r w:rsidRPr="004E642F">
        <w:t xml:space="preserve"> C   </w:t>
      </w:r>
    </w:p>
    <w:p w:rsidR="004E642F" w:rsidRPr="004E642F" w:rsidRDefault="004E642F" w:rsidP="004E642F">
      <w:pPr>
        <w:spacing w:after="0" w:line="360" w:lineRule="auto"/>
      </w:pPr>
      <w:r w:rsidRPr="004E642F">
        <w:t>【解析】【分析】题意可知，本题所求问题是以丫丫家为观测点，以丫丫家为中心按照上北、下南、左西、右东的方向确定方向标，先确定聪聪家在丫丫家的观测方向，再找出相应的度数即可解答。</w:t>
      </w:r>
    </w:p>
    <w:p w:rsidR="001B0A62" w:rsidRPr="004E642F" w:rsidRDefault="004E642F" w:rsidP="004E642F">
      <w:pPr>
        <w:spacing w:after="0" w:line="360" w:lineRule="auto"/>
      </w:pPr>
      <w:r w:rsidRPr="004E642F">
        <w:t>4.</w:t>
      </w:r>
      <w:r w:rsidRPr="004E642F">
        <w:t>【答案】</w:t>
      </w:r>
      <w:r w:rsidRPr="004E642F">
        <w:t xml:space="preserve"> C   </w:t>
      </w:r>
    </w:p>
    <w:p w:rsidR="001B0A62" w:rsidRPr="004E642F" w:rsidRDefault="004E642F" w:rsidP="004E642F">
      <w:pPr>
        <w:spacing w:after="0" w:line="360" w:lineRule="auto"/>
      </w:pPr>
      <w:r w:rsidRPr="004E642F">
        <w:t>【解析】【解答】如图：</w:t>
      </w:r>
      <w:r w:rsidRPr="004E642F">
        <w:br/>
      </w:r>
      <w:r w:rsidR="005B4239">
        <w:rPr>
          <w:noProof/>
          <w:lang w:eastAsia="zh-CN"/>
        </w:rPr>
        <w:pict>
          <v:shape id="图片 13" o:spid="_x0000_i1037" type="#_x0000_t75" style="width:264.75pt;height:224.25pt;visibility:visible;mso-wrap-style:square">
            <v:imagedata r:id="rId22" o:title=""/>
          </v:shape>
        </w:pict>
      </w:r>
      <w:r w:rsidRPr="004E642F">
        <w:br/>
      </w:r>
      <w:r w:rsidRPr="004E642F">
        <w:t>李明的位置在王芳的右后方</w:t>
      </w:r>
      <w:r w:rsidRPr="004E642F">
        <w:t>.</w:t>
      </w:r>
      <w:r w:rsidRPr="004E642F">
        <w:br/>
      </w:r>
      <w:r w:rsidRPr="004E642F">
        <w:t>故答案为：</w:t>
      </w:r>
      <w:r w:rsidRPr="004E642F">
        <w:t>C</w:t>
      </w:r>
    </w:p>
    <w:p w:rsidR="001B0A62" w:rsidRPr="004E642F" w:rsidRDefault="004E642F" w:rsidP="004E642F">
      <w:pPr>
        <w:spacing w:after="0" w:line="360" w:lineRule="auto"/>
      </w:pPr>
      <w:r w:rsidRPr="004E642F">
        <w:t>【分析】数对中第一个数表示列，第二个数表示行，先根据数对在图中找出两人的位置，再判断位置关系即可</w:t>
      </w:r>
      <w:r w:rsidRPr="004E642F">
        <w:t>.</w:t>
      </w:r>
    </w:p>
    <w:p w:rsidR="001B0A62" w:rsidRPr="004E642F" w:rsidRDefault="004E642F" w:rsidP="004E642F">
      <w:pPr>
        <w:spacing w:line="360" w:lineRule="auto"/>
      </w:pPr>
      <w:r w:rsidRPr="004E642F">
        <w:t>二、判断题</w:t>
      </w:r>
    </w:p>
    <w:p w:rsidR="001B0A62" w:rsidRPr="004E642F" w:rsidRDefault="004E642F" w:rsidP="004E642F">
      <w:pPr>
        <w:spacing w:after="0" w:line="360" w:lineRule="auto"/>
      </w:pPr>
      <w:r w:rsidRPr="004E642F">
        <w:t>5.</w:t>
      </w:r>
      <w:r w:rsidRPr="004E642F">
        <w:t>【答案】错误</w:t>
      </w:r>
      <w:r w:rsidRPr="004E642F">
        <w:t xml:space="preserve">  </w:t>
      </w:r>
    </w:p>
    <w:p w:rsidR="001B0A62" w:rsidRPr="004E642F" w:rsidRDefault="004E642F" w:rsidP="004E642F">
      <w:pPr>
        <w:spacing w:after="0" w:line="360" w:lineRule="auto"/>
      </w:pPr>
      <w:r w:rsidRPr="004E642F">
        <w:t>【解析】【解答】点</w:t>
      </w:r>
      <w:r w:rsidRPr="004E642F">
        <w:t>(0</w:t>
      </w:r>
      <w:r w:rsidRPr="004E642F">
        <w:t>，</w:t>
      </w:r>
      <w:r w:rsidRPr="004E642F">
        <w:t>2)</w:t>
      </w:r>
      <w:r w:rsidRPr="004E642F">
        <w:t>表示第</w:t>
      </w:r>
      <w:r w:rsidRPr="004E642F">
        <w:t>0</w:t>
      </w:r>
      <w:r w:rsidRPr="004E642F">
        <w:t>列第</w:t>
      </w:r>
      <w:r w:rsidRPr="004E642F">
        <w:t>2</w:t>
      </w:r>
      <w:r w:rsidRPr="004E642F">
        <w:t>行，这个点在纵轴上，原题说法错误</w:t>
      </w:r>
      <w:r w:rsidRPr="004E642F">
        <w:t>.</w:t>
      </w:r>
      <w:r w:rsidRPr="004E642F">
        <w:br/>
      </w:r>
      <w:r w:rsidRPr="004E642F">
        <w:t>故答案为：错误</w:t>
      </w:r>
      <w:r w:rsidRPr="004E642F">
        <w:t>.</w:t>
      </w:r>
      <w:r w:rsidRPr="004E642F">
        <w:br/>
      </w:r>
      <w:r w:rsidRPr="004E642F">
        <w:t>【分析】用数对表示位置的方法是：第一个数字表示列，第二个数字表示行，据此判断</w:t>
      </w:r>
      <w:r w:rsidRPr="004E642F">
        <w:t>.</w:t>
      </w:r>
    </w:p>
    <w:p w:rsidR="001B0A62" w:rsidRPr="004E642F" w:rsidRDefault="004E642F" w:rsidP="004E642F">
      <w:pPr>
        <w:spacing w:after="0" w:line="360" w:lineRule="auto"/>
      </w:pPr>
      <w:r w:rsidRPr="004E642F">
        <w:t>6.</w:t>
      </w:r>
      <w:r w:rsidRPr="004E642F">
        <w:t>【答案】</w:t>
      </w:r>
      <w:r w:rsidRPr="004E642F">
        <w:t xml:space="preserve"> </w:t>
      </w:r>
      <w:r w:rsidRPr="004E642F">
        <w:t>错误</w:t>
      </w:r>
      <w:r w:rsidRPr="004E642F">
        <w:t xml:space="preserve">   </w:t>
      </w:r>
    </w:p>
    <w:p w:rsidR="001B0A62" w:rsidRPr="004E642F" w:rsidRDefault="004E642F" w:rsidP="004E642F">
      <w:pPr>
        <w:spacing w:after="0" w:line="360" w:lineRule="auto"/>
      </w:pPr>
      <w:r w:rsidRPr="004E642F">
        <w:t>【解析】【解答】解：她可以这样乘车：从第一中学向东北方向走一站到少年宫，再向西走</w:t>
      </w:r>
      <w:r w:rsidRPr="004E642F">
        <w:t>2</w:t>
      </w:r>
      <w:r w:rsidRPr="004E642F">
        <w:t>站到图书馆。原题说法错误。</w:t>
      </w:r>
      <w:r w:rsidRPr="004E642F">
        <w:br/>
        <w:t xml:space="preserve"> </w:t>
      </w:r>
      <w:r w:rsidRPr="004E642F">
        <w:t>故答案为：错误。</w:t>
      </w:r>
      <w:r w:rsidRPr="004E642F">
        <w:t xml:space="preserve"> </w:t>
      </w:r>
    </w:p>
    <w:p w:rsidR="001B0A62" w:rsidRPr="004E642F" w:rsidRDefault="004E642F" w:rsidP="004E642F">
      <w:pPr>
        <w:spacing w:after="0" w:line="360" w:lineRule="auto"/>
      </w:pPr>
      <w:r w:rsidRPr="004E642F">
        <w:t>【分析】图上的方向是上北下南、左西右东，先确定出发点，再根据图上的方向和各站点的位置确定路线即可。</w:t>
      </w:r>
    </w:p>
    <w:p w:rsidR="001B0A62" w:rsidRPr="004E642F" w:rsidRDefault="004E642F" w:rsidP="004E642F">
      <w:pPr>
        <w:spacing w:after="0" w:line="360" w:lineRule="auto"/>
      </w:pPr>
      <w:r w:rsidRPr="004E642F">
        <w:t>7.</w:t>
      </w:r>
      <w:r w:rsidRPr="004E642F">
        <w:t>【答案】正确</w:t>
      </w:r>
      <w:r w:rsidRPr="004E642F">
        <w:t xml:space="preserve">  </w:t>
      </w:r>
    </w:p>
    <w:p w:rsidR="001B0A62" w:rsidRPr="004E642F" w:rsidRDefault="004E642F" w:rsidP="004E642F">
      <w:pPr>
        <w:spacing w:after="0" w:line="360" w:lineRule="auto"/>
      </w:pPr>
      <w:r w:rsidRPr="004E642F">
        <w:t>【解析】【解答】解：动物园中熊猫馆的位置是（</w:t>
      </w:r>
      <w:r w:rsidRPr="004E642F">
        <w:t>5</w:t>
      </w:r>
      <w:r w:rsidRPr="004E642F">
        <w:t>，</w:t>
      </w:r>
      <w:r w:rsidRPr="004E642F">
        <w:t>7</w:t>
      </w:r>
      <w:r w:rsidRPr="004E642F">
        <w:t>），说明熊猫馆位置是第</w:t>
      </w:r>
      <w:r w:rsidRPr="004E642F">
        <w:t>5</w:t>
      </w:r>
      <w:r w:rsidRPr="004E642F">
        <w:t>列第</w:t>
      </w:r>
      <w:r w:rsidRPr="004E642F">
        <w:t>7</w:t>
      </w:r>
      <w:r w:rsidRPr="004E642F">
        <w:t>行，故原题说法正确。</w:t>
      </w:r>
      <w:r w:rsidRPr="004E642F">
        <w:br/>
      </w:r>
      <w:r w:rsidRPr="004E642F">
        <w:t>故答案为：正确。</w:t>
      </w:r>
    </w:p>
    <w:p w:rsidR="001B0A62" w:rsidRPr="004E642F" w:rsidRDefault="004E642F" w:rsidP="004E642F">
      <w:pPr>
        <w:spacing w:after="0" w:line="360" w:lineRule="auto"/>
      </w:pPr>
      <w:r w:rsidRPr="004E642F">
        <w:t>【分析】根据数对表示的意义进行判断即可。</w:t>
      </w:r>
    </w:p>
    <w:p w:rsidR="001B0A62" w:rsidRPr="004E642F" w:rsidRDefault="004E642F" w:rsidP="004E642F">
      <w:pPr>
        <w:spacing w:after="0" w:line="360" w:lineRule="auto"/>
      </w:pPr>
      <w:r w:rsidRPr="004E642F">
        <w:t>8.</w:t>
      </w:r>
      <w:r w:rsidRPr="004E642F">
        <w:t>【答案】正确</w:t>
      </w:r>
      <w:r w:rsidRPr="004E642F">
        <w:t xml:space="preserve">  </w:t>
      </w:r>
    </w:p>
    <w:p w:rsidR="001B0A62" w:rsidRPr="004E642F" w:rsidRDefault="004E642F" w:rsidP="004E642F">
      <w:pPr>
        <w:spacing w:after="0" w:line="360" w:lineRule="auto"/>
      </w:pPr>
      <w:r w:rsidRPr="004E642F">
        <w:t>【解析】</w:t>
      </w:r>
    </w:p>
    <w:p w:rsidR="001B0A62" w:rsidRPr="004E642F" w:rsidRDefault="004E642F" w:rsidP="004E642F">
      <w:pPr>
        <w:spacing w:line="360" w:lineRule="auto"/>
      </w:pPr>
      <w:r w:rsidRPr="004E642F">
        <w:t>三、填空题</w:t>
      </w:r>
    </w:p>
    <w:p w:rsidR="001B0A62" w:rsidRPr="004E642F" w:rsidRDefault="004E642F" w:rsidP="004E642F">
      <w:pPr>
        <w:spacing w:after="0" w:line="360" w:lineRule="auto"/>
      </w:pPr>
      <w:r w:rsidRPr="004E642F">
        <w:t>9.</w:t>
      </w:r>
      <w:r w:rsidRPr="004E642F">
        <w:t>【答案】</w:t>
      </w:r>
      <w:r w:rsidRPr="004E642F">
        <w:t xml:space="preserve"> </w:t>
      </w:r>
      <w:r w:rsidRPr="004E642F">
        <w:t>（</w:t>
      </w:r>
      <w:r w:rsidRPr="004E642F">
        <w:t>8</w:t>
      </w:r>
      <w:r w:rsidRPr="004E642F">
        <w:t>，</w:t>
      </w:r>
      <w:r w:rsidRPr="004E642F">
        <w:t>1</w:t>
      </w:r>
      <w:r w:rsidRPr="004E642F">
        <w:t>）</w:t>
      </w:r>
      <w:r w:rsidRPr="004E642F">
        <w:t xml:space="preserve">   </w:t>
      </w:r>
    </w:p>
    <w:p w:rsidR="001B0A62" w:rsidRPr="004E642F" w:rsidRDefault="004E642F" w:rsidP="004E642F">
      <w:pPr>
        <w:spacing w:after="0" w:line="360" w:lineRule="auto"/>
      </w:pPr>
      <w:r w:rsidRPr="004E642F">
        <w:t>【解析】【解答】</w:t>
      </w:r>
      <w:r w:rsidRPr="004E642F">
        <w:t xml:space="preserve"> </w:t>
      </w:r>
      <w:r w:rsidRPr="004E642F">
        <w:t>小华是第</w:t>
      </w:r>
      <w:r w:rsidRPr="004E642F">
        <w:t>5</w:t>
      </w:r>
      <w:r w:rsidRPr="004E642F">
        <w:t>列第</w:t>
      </w:r>
      <w:r w:rsidRPr="004E642F">
        <w:t>4</w:t>
      </w:r>
      <w:r w:rsidRPr="004E642F">
        <w:t>个记作（</w:t>
      </w:r>
      <w:r w:rsidRPr="004E642F">
        <w:t>5</w:t>
      </w:r>
      <w:r w:rsidRPr="004E642F">
        <w:t>，</w:t>
      </w:r>
      <w:r w:rsidRPr="004E642F">
        <w:t>4</w:t>
      </w:r>
      <w:r w:rsidRPr="004E642F">
        <w:t>），那么小青是第</w:t>
      </w:r>
      <w:r w:rsidRPr="004E642F">
        <w:t>8</w:t>
      </w:r>
      <w:r w:rsidRPr="004E642F">
        <w:t>列第</w:t>
      </w:r>
      <w:r w:rsidRPr="004E642F">
        <w:t>1</w:t>
      </w:r>
      <w:r w:rsidRPr="004E642F">
        <w:t>个应记作（</w:t>
      </w:r>
      <w:r w:rsidRPr="004E642F">
        <w:t>8</w:t>
      </w:r>
      <w:r w:rsidRPr="004E642F">
        <w:t>，</w:t>
      </w:r>
      <w:r w:rsidRPr="004E642F">
        <w:t>1</w:t>
      </w:r>
      <w:r w:rsidRPr="004E642F">
        <w:t>）。</w:t>
      </w:r>
      <w:r w:rsidRPr="004E642F">
        <w:br/>
        <w:t xml:space="preserve"> </w:t>
      </w:r>
      <w:r w:rsidRPr="004E642F">
        <w:t>故答案为：（</w:t>
      </w:r>
      <w:r w:rsidRPr="004E642F">
        <w:t>8</w:t>
      </w:r>
      <w:r w:rsidRPr="004E642F">
        <w:t>，</w:t>
      </w:r>
      <w:r w:rsidRPr="004E642F">
        <w:t>1</w:t>
      </w:r>
      <w:r w:rsidRPr="004E642F">
        <w:t>）。</w:t>
      </w:r>
      <w:r w:rsidRPr="004E642F">
        <w:t xml:space="preserve"> </w:t>
      </w:r>
    </w:p>
    <w:p w:rsidR="001B0A62" w:rsidRPr="004E642F" w:rsidRDefault="004E642F" w:rsidP="004E642F">
      <w:pPr>
        <w:spacing w:after="0" w:line="360" w:lineRule="auto"/>
      </w:pPr>
      <w:r w:rsidRPr="004E642F">
        <w:t>【分析】用数对表示位置的方法是：第一个数字表示列，第二个数字表示行，中间用</w:t>
      </w:r>
      <w:r w:rsidRPr="004E642F">
        <w:t>“</w:t>
      </w:r>
      <w:r w:rsidRPr="004E642F">
        <w:t>，</w:t>
      </w:r>
      <w:r w:rsidRPr="004E642F">
        <w:t>”</w:t>
      </w:r>
      <w:r w:rsidRPr="004E642F">
        <w:t>隔开，据此解答。</w:t>
      </w:r>
    </w:p>
    <w:p w:rsidR="001B0A62" w:rsidRPr="004E642F" w:rsidRDefault="004E642F" w:rsidP="004E642F">
      <w:pPr>
        <w:spacing w:after="0" w:line="360" w:lineRule="auto"/>
      </w:pPr>
      <w:r w:rsidRPr="004E642F">
        <w:t>10.</w:t>
      </w:r>
      <w:r w:rsidRPr="004E642F">
        <w:t>【答案】</w:t>
      </w:r>
      <w:r w:rsidRPr="004E642F">
        <w:t xml:space="preserve"> 2   </w:t>
      </w:r>
    </w:p>
    <w:p w:rsidR="001B0A62" w:rsidRPr="004E642F" w:rsidRDefault="004E642F" w:rsidP="004E642F">
      <w:pPr>
        <w:spacing w:after="0" w:line="360" w:lineRule="auto"/>
      </w:pPr>
      <w:r w:rsidRPr="004E642F">
        <w:t>【解析】【解答】解：数对是用</w:t>
      </w:r>
      <w:r w:rsidRPr="004E642F">
        <w:t>2</w:t>
      </w:r>
      <w:r w:rsidRPr="004E642F">
        <w:t>个数来表示具体位置的。</w:t>
      </w:r>
      <w:r w:rsidRPr="004E642F">
        <w:br/>
        <w:t xml:space="preserve"> </w:t>
      </w:r>
      <w:r w:rsidRPr="004E642F">
        <w:t>故答案为：</w:t>
      </w:r>
      <w:r w:rsidRPr="004E642F">
        <w:t>2</w:t>
      </w:r>
      <w:r w:rsidRPr="004E642F">
        <w:t>。</w:t>
      </w:r>
      <w:r w:rsidRPr="004E642F">
        <w:br/>
        <w:t xml:space="preserve"> </w:t>
      </w:r>
      <w:r w:rsidRPr="004E642F">
        <w:t>【分析】数对是一个表示位置的概念，相当于坐标，前一个数字表示列，后一个数字表示行。</w:t>
      </w:r>
    </w:p>
    <w:p w:rsidR="001B0A62" w:rsidRPr="004E642F" w:rsidRDefault="004E642F" w:rsidP="004E642F">
      <w:pPr>
        <w:spacing w:after="0" w:line="360" w:lineRule="auto"/>
      </w:pPr>
      <w:r w:rsidRPr="004E642F">
        <w:t>11.</w:t>
      </w:r>
      <w:r w:rsidRPr="004E642F">
        <w:t>【答案】</w:t>
      </w:r>
      <w:r w:rsidRPr="004E642F">
        <w:t xml:space="preserve"> </w:t>
      </w:r>
      <w:r w:rsidRPr="004E642F">
        <w:t>（</w:t>
      </w:r>
      <w:r w:rsidRPr="004E642F">
        <w:t>0</w:t>
      </w:r>
      <w:r w:rsidRPr="004E642F">
        <w:t>，</w:t>
      </w:r>
      <w:r w:rsidRPr="004E642F">
        <w:t>3</w:t>
      </w:r>
      <w:r w:rsidRPr="004E642F">
        <w:t>）（</w:t>
      </w:r>
      <w:r w:rsidRPr="004E642F">
        <w:t>5,1</w:t>
      </w:r>
      <w:r w:rsidRPr="004E642F">
        <w:t>）（</w:t>
      </w:r>
      <w:r w:rsidRPr="004E642F">
        <w:t>8,3</w:t>
      </w:r>
      <w:r w:rsidRPr="004E642F">
        <w:t>）</w:t>
      </w:r>
      <w:r w:rsidRPr="004E642F">
        <w:t xml:space="preserve">   </w:t>
      </w:r>
    </w:p>
    <w:p w:rsidR="001B0A62" w:rsidRPr="004E642F" w:rsidRDefault="004E642F" w:rsidP="004E642F">
      <w:pPr>
        <w:spacing w:after="0" w:line="360" w:lineRule="auto"/>
      </w:pPr>
      <w:r w:rsidRPr="004E642F">
        <w:t>【解析】【解答】数对的前项表示列，后项表示行。故答案为：</w:t>
      </w:r>
      <w:r w:rsidRPr="004E642F">
        <w:t xml:space="preserve"> </w:t>
      </w:r>
      <w:r w:rsidRPr="004E642F">
        <w:t>（</w:t>
      </w:r>
      <w:r w:rsidRPr="004E642F">
        <w:t>0</w:t>
      </w:r>
      <w:r w:rsidRPr="004E642F">
        <w:t>，</w:t>
      </w:r>
      <w:r w:rsidRPr="004E642F">
        <w:t>3</w:t>
      </w:r>
      <w:r w:rsidRPr="004E642F">
        <w:t>）（</w:t>
      </w:r>
      <w:r w:rsidRPr="004E642F">
        <w:t>5,1</w:t>
      </w:r>
      <w:r w:rsidRPr="004E642F">
        <w:t>）（</w:t>
      </w:r>
      <w:r w:rsidRPr="004E642F">
        <w:t>8,3</w:t>
      </w:r>
      <w:r w:rsidRPr="004E642F">
        <w:t>）</w:t>
      </w:r>
      <w:r w:rsidRPr="004E642F">
        <w:br/>
        <w:t xml:space="preserve"> </w:t>
      </w:r>
      <w:r w:rsidRPr="004E642F">
        <w:t>【分析】能用数对表示位置。</w:t>
      </w:r>
    </w:p>
    <w:p w:rsidR="001B0A62" w:rsidRPr="004E642F" w:rsidRDefault="004E642F" w:rsidP="004E642F">
      <w:pPr>
        <w:spacing w:after="0" w:line="360" w:lineRule="auto"/>
      </w:pPr>
      <w:r w:rsidRPr="004E642F">
        <w:t>12.</w:t>
      </w:r>
      <w:r w:rsidRPr="004E642F">
        <w:t>【答案】</w:t>
      </w:r>
      <w:r w:rsidRPr="004E642F">
        <w:t>(6</w:t>
      </w:r>
      <w:r w:rsidRPr="004E642F">
        <w:t>，</w:t>
      </w:r>
      <w:r w:rsidRPr="004E642F">
        <w:t>2)</w:t>
      </w:r>
      <w:r w:rsidRPr="004E642F">
        <w:t>；</w:t>
      </w:r>
      <w:r w:rsidRPr="004E642F">
        <w:t>(4</w:t>
      </w:r>
      <w:r w:rsidRPr="004E642F">
        <w:t>，</w:t>
      </w:r>
      <w:r w:rsidRPr="004E642F">
        <w:t>4)</w:t>
      </w:r>
      <w:r w:rsidRPr="004E642F">
        <w:t>；</w:t>
      </w:r>
      <w:r w:rsidRPr="004E642F">
        <w:t>(5</w:t>
      </w:r>
      <w:r w:rsidRPr="004E642F">
        <w:t>，</w:t>
      </w:r>
      <w:r w:rsidRPr="004E642F">
        <w:t xml:space="preserve">3)  </w:t>
      </w:r>
    </w:p>
    <w:p w:rsidR="001B0A62" w:rsidRPr="004E642F" w:rsidRDefault="004E642F" w:rsidP="004E642F">
      <w:pPr>
        <w:spacing w:after="0" w:line="360" w:lineRule="auto"/>
      </w:pPr>
      <w:r w:rsidRPr="004E642F">
        <w:t>【解析】【解答】</w:t>
      </w:r>
      <w:r w:rsidRPr="004E642F">
        <w:t>C</w:t>
      </w:r>
      <w:r w:rsidRPr="004E642F">
        <w:t>在</w:t>
      </w:r>
      <w:r w:rsidRPr="004E642F">
        <w:t>6</w:t>
      </w:r>
      <w:r w:rsidRPr="004E642F">
        <w:t>列</w:t>
      </w:r>
      <w:r w:rsidRPr="004E642F">
        <w:t>2</w:t>
      </w:r>
      <w:r w:rsidRPr="004E642F">
        <w:t>行，</w:t>
      </w:r>
      <w:r w:rsidRPr="004E642F">
        <w:t>C(6</w:t>
      </w:r>
      <w:r w:rsidRPr="004E642F">
        <w:t>，</w:t>
      </w:r>
      <w:r w:rsidRPr="004E642F">
        <w:t>2)</w:t>
      </w:r>
      <w:r w:rsidRPr="004E642F">
        <w:t>；</w:t>
      </w:r>
      <w:r w:rsidRPr="004E642F">
        <w:t>D</w:t>
      </w:r>
      <w:r w:rsidRPr="004E642F">
        <w:t>在</w:t>
      </w:r>
      <w:r w:rsidRPr="004E642F">
        <w:t>4</w:t>
      </w:r>
      <w:r w:rsidRPr="004E642F">
        <w:t>列</w:t>
      </w:r>
      <w:r w:rsidRPr="004E642F">
        <w:t>4</w:t>
      </w:r>
      <w:r w:rsidRPr="004E642F">
        <w:t>行，</w:t>
      </w:r>
      <w:r w:rsidRPr="004E642F">
        <w:t>D(4</w:t>
      </w:r>
      <w:r w:rsidRPr="004E642F">
        <w:t>，</w:t>
      </w:r>
      <w:r w:rsidRPr="004E642F">
        <w:t>4)</w:t>
      </w:r>
      <w:r w:rsidRPr="004E642F">
        <w:t>；</w:t>
      </w:r>
      <w:r w:rsidRPr="004E642F">
        <w:t>F</w:t>
      </w:r>
      <w:r w:rsidRPr="004E642F">
        <w:t>在</w:t>
      </w:r>
      <w:r w:rsidRPr="004E642F">
        <w:t>5</w:t>
      </w:r>
      <w:r w:rsidRPr="004E642F">
        <w:t>列</w:t>
      </w:r>
      <w:r w:rsidRPr="004E642F">
        <w:t>3</w:t>
      </w:r>
      <w:r w:rsidRPr="004E642F">
        <w:t>行，</w:t>
      </w:r>
      <w:r w:rsidRPr="004E642F">
        <w:t>F(5</w:t>
      </w:r>
      <w:r w:rsidRPr="004E642F">
        <w:t>，</w:t>
      </w:r>
      <w:r w:rsidRPr="004E642F">
        <w:t>3).</w:t>
      </w:r>
      <w:r w:rsidRPr="004E642F">
        <w:br/>
      </w:r>
      <w:r w:rsidRPr="004E642F">
        <w:t>故答案为：</w:t>
      </w:r>
      <w:r w:rsidRPr="004E642F">
        <w:t>(6</w:t>
      </w:r>
      <w:r w:rsidRPr="004E642F">
        <w:t>，</w:t>
      </w:r>
      <w:r w:rsidRPr="004E642F">
        <w:t>2)</w:t>
      </w:r>
      <w:r w:rsidRPr="004E642F">
        <w:t>；</w:t>
      </w:r>
      <w:r w:rsidRPr="004E642F">
        <w:t>(4</w:t>
      </w:r>
      <w:r w:rsidRPr="004E642F">
        <w:t>，</w:t>
      </w:r>
      <w:r w:rsidRPr="004E642F">
        <w:t>4)</w:t>
      </w:r>
      <w:r w:rsidRPr="004E642F">
        <w:t>；</w:t>
      </w:r>
      <w:r w:rsidRPr="004E642F">
        <w:t>(5</w:t>
      </w:r>
      <w:r w:rsidRPr="004E642F">
        <w:t>，</w:t>
      </w:r>
      <w:r w:rsidRPr="004E642F">
        <w:t>3)</w:t>
      </w:r>
      <w:r w:rsidRPr="004E642F">
        <w:br/>
      </w:r>
      <w:r w:rsidRPr="004E642F">
        <w:t>【分析】数对中第一个数表示列，第二个数表示行；此题图中半圆的直径占</w:t>
      </w:r>
      <w:r w:rsidRPr="004E642F">
        <w:t>2</w:t>
      </w:r>
      <w:r w:rsidRPr="004E642F">
        <w:t>列或</w:t>
      </w:r>
      <w:r w:rsidRPr="004E642F">
        <w:t>2</w:t>
      </w:r>
      <w:r w:rsidRPr="004E642F">
        <w:t>行，半径占</w:t>
      </w:r>
      <w:r w:rsidRPr="004E642F">
        <w:t>1</w:t>
      </w:r>
      <w:r w:rsidRPr="004E642F">
        <w:t>列或</w:t>
      </w:r>
      <w:r w:rsidRPr="004E642F">
        <w:t>1</w:t>
      </w:r>
      <w:r w:rsidRPr="004E642F">
        <w:t>行，由此根据</w:t>
      </w:r>
      <w:r w:rsidRPr="004E642F">
        <w:t>AB</w:t>
      </w:r>
      <w:r w:rsidRPr="004E642F">
        <w:t>两点所在的列与行判断另外三点所在的列与行即可</w:t>
      </w:r>
      <w:r w:rsidRPr="004E642F">
        <w:t>.</w:t>
      </w:r>
    </w:p>
    <w:p w:rsidR="001B0A62" w:rsidRPr="004E642F" w:rsidRDefault="004E642F" w:rsidP="004E642F">
      <w:pPr>
        <w:spacing w:line="360" w:lineRule="auto"/>
      </w:pPr>
      <w:r w:rsidRPr="004E642F">
        <w:t>四、解答题</w:t>
      </w:r>
    </w:p>
    <w:p w:rsidR="001B0A62" w:rsidRPr="004E642F" w:rsidRDefault="004E642F" w:rsidP="004E642F">
      <w:pPr>
        <w:spacing w:after="0" w:line="360" w:lineRule="auto"/>
      </w:pPr>
      <w:r w:rsidRPr="004E642F">
        <w:t>13.</w:t>
      </w:r>
      <w:r w:rsidRPr="004E642F">
        <w:t>【答案】</w:t>
      </w:r>
      <w:r w:rsidRPr="004E642F">
        <w:t xml:space="preserve"> </w:t>
      </w:r>
      <w:r w:rsidRPr="004E642F">
        <w:t>（</w:t>
      </w:r>
      <w:r w:rsidRPr="004E642F">
        <w:t>1</w:t>
      </w:r>
      <w:r w:rsidRPr="004E642F">
        <w:t>）解：</w:t>
      </w:r>
      <w:r w:rsidRPr="004E642F">
        <w:t xml:space="preserve">  </w:t>
      </w:r>
    </w:p>
    <w:p w:rsidR="004E642F" w:rsidRPr="004E642F" w:rsidRDefault="004E642F" w:rsidP="004E642F">
      <w:pPr>
        <w:spacing w:after="0" w:line="360" w:lineRule="auto"/>
      </w:pPr>
      <w:r w:rsidRPr="004E642F">
        <w:t xml:space="preserve"> </w:t>
      </w:r>
      <w:r w:rsidR="005B4239">
        <w:rPr>
          <w:noProof/>
          <w:lang w:eastAsia="zh-CN"/>
        </w:rPr>
        <w:pict>
          <v:shape id="图片 14" o:spid="_x0000_i1038" type="#_x0000_t75" style="width:294.75pt;height:126pt;visibility:visible;mso-wrap-style:square">
            <v:imagedata r:id="rId23" o:title=""/>
          </v:shape>
        </w:pict>
      </w:r>
    </w:p>
    <w:p w:rsidR="001B0A62" w:rsidRPr="004E642F" w:rsidRDefault="004E642F" w:rsidP="004E642F">
      <w:pPr>
        <w:spacing w:after="0" w:line="360" w:lineRule="auto"/>
      </w:pPr>
      <w:r w:rsidRPr="004E642F">
        <w:t>（</w:t>
      </w:r>
      <w:r w:rsidRPr="004E642F">
        <w:t>2</w:t>
      </w:r>
      <w:r w:rsidRPr="004E642F">
        <w:t>）解：</w:t>
      </w:r>
      <w:r w:rsidRPr="004E642F">
        <w:t>(3</w:t>
      </w:r>
      <w:r w:rsidRPr="004E642F">
        <w:t>，</w:t>
      </w:r>
      <w:r w:rsidRPr="004E642F">
        <w:t>3)</w:t>
      </w:r>
      <w:r w:rsidRPr="004E642F">
        <w:t>；</w:t>
      </w:r>
      <w:r w:rsidRPr="004E642F">
        <w:t>(6</w:t>
      </w:r>
      <w:r w:rsidRPr="004E642F">
        <w:t>，</w:t>
      </w:r>
      <w:r w:rsidRPr="004E642F">
        <w:t>5)</w:t>
      </w:r>
      <w:r w:rsidRPr="004E642F">
        <w:br/>
      </w:r>
      <w:r w:rsidRPr="004E642F">
        <w:t>（</w:t>
      </w:r>
      <w:r w:rsidRPr="004E642F">
        <w:t>3</w:t>
      </w:r>
      <w:r w:rsidRPr="004E642F">
        <w:t>）解：李老师的位置在</w:t>
      </w:r>
      <w:r w:rsidRPr="004E642F">
        <w:t>(1</w:t>
      </w:r>
      <w:r w:rsidRPr="004E642F">
        <w:t>，</w:t>
      </w:r>
      <w:r w:rsidRPr="004E642F">
        <w:t>5)</w:t>
      </w:r>
      <w:r w:rsidRPr="004E642F">
        <w:t>，能用</w:t>
      </w:r>
      <w:r w:rsidRPr="004E642F">
        <w:t>△</w:t>
      </w:r>
      <w:r w:rsidRPr="004E642F">
        <w:t>标出李老师的位置。</w:t>
      </w:r>
      <w:r w:rsidRPr="004E642F">
        <w:t xml:space="preserve">  </w:t>
      </w:r>
    </w:p>
    <w:p w:rsidR="001B0A62" w:rsidRPr="004E642F" w:rsidRDefault="004E642F" w:rsidP="004E642F">
      <w:pPr>
        <w:spacing w:after="0" w:line="360" w:lineRule="auto"/>
      </w:pPr>
      <w:r w:rsidRPr="004E642F">
        <w:t xml:space="preserve"> </w:t>
      </w:r>
      <w:r w:rsidR="005B4239">
        <w:rPr>
          <w:noProof/>
          <w:lang w:eastAsia="zh-CN"/>
        </w:rPr>
        <w:pict>
          <v:shape id="图片 15" o:spid="_x0000_i1039" type="#_x0000_t75" style="width:291.75pt;height:124.5pt;visibility:visible;mso-wrap-style:square">
            <v:imagedata r:id="rId24" o:title=""/>
          </v:shape>
        </w:pict>
      </w:r>
    </w:p>
    <w:p w:rsidR="001B0A62" w:rsidRPr="004E642F" w:rsidRDefault="004E642F" w:rsidP="004E642F">
      <w:pPr>
        <w:spacing w:after="0" w:line="360" w:lineRule="auto"/>
      </w:pPr>
      <w:r w:rsidRPr="004E642F">
        <w:t>【解析】【分析】数对的表示方法是，先表示列，再表示行；数对与位置是一一对应的，根据题中所给的三组数对可知，小丽的位置在第</w:t>
      </w:r>
      <w:r w:rsidRPr="004E642F">
        <w:t>4</w:t>
      </w:r>
      <w:r w:rsidRPr="004E642F">
        <w:t>列第</w:t>
      </w:r>
      <w:r w:rsidRPr="004E642F">
        <w:t>3</w:t>
      </w:r>
      <w:r w:rsidRPr="004E642F">
        <w:t>行，从左往右数到第</w:t>
      </w:r>
      <w:r w:rsidRPr="004E642F">
        <w:t>4</w:t>
      </w:r>
      <w:r w:rsidRPr="004E642F">
        <w:t>列，从前往后数到第</w:t>
      </w:r>
      <w:r w:rsidRPr="004E642F">
        <w:t>3</w:t>
      </w:r>
      <w:r w:rsidRPr="004E642F">
        <w:t>行，列与行相交的位置就是小丽的位置；小强的位置在第</w:t>
      </w:r>
      <w:r w:rsidRPr="004E642F">
        <w:t>5</w:t>
      </w:r>
      <w:r w:rsidRPr="004E642F">
        <w:t>列第</w:t>
      </w:r>
      <w:r w:rsidRPr="004E642F">
        <w:t>2</w:t>
      </w:r>
      <w:r w:rsidRPr="004E642F">
        <w:t>行，从左往右数到第</w:t>
      </w:r>
      <w:r w:rsidRPr="004E642F">
        <w:t>5</w:t>
      </w:r>
      <w:r w:rsidRPr="004E642F">
        <w:t>列，从前往后数到第</w:t>
      </w:r>
      <w:r w:rsidRPr="004E642F">
        <w:t>2</w:t>
      </w:r>
      <w:r w:rsidRPr="004E642F">
        <w:t>行，列与行相交的位置就是小丽的位置；张老师的位置在第</w:t>
      </w:r>
      <w:r w:rsidRPr="004E642F">
        <w:t>7</w:t>
      </w:r>
      <w:r w:rsidRPr="004E642F">
        <w:t>列第</w:t>
      </w:r>
      <w:r w:rsidRPr="004E642F">
        <w:t>1</w:t>
      </w:r>
      <w:r w:rsidRPr="004E642F">
        <w:t>行，从左往右数到第</w:t>
      </w:r>
      <w:r w:rsidRPr="004E642F">
        <w:t>7</w:t>
      </w:r>
      <w:r w:rsidRPr="004E642F">
        <w:t>列，从前往后数到第</w:t>
      </w:r>
      <w:r w:rsidRPr="004E642F">
        <w:t>1</w:t>
      </w:r>
      <w:r w:rsidRPr="004E642F">
        <w:t>行，列与行相交的位置就是张老师的位置。</w:t>
      </w:r>
    </w:p>
    <w:p w:rsidR="001B0A62" w:rsidRPr="004E642F" w:rsidRDefault="004E642F" w:rsidP="004E642F">
      <w:pPr>
        <w:spacing w:after="0" w:line="360" w:lineRule="auto"/>
      </w:pPr>
      <w:r w:rsidRPr="004E642F">
        <w:t>14.</w:t>
      </w:r>
      <w:r w:rsidRPr="004E642F">
        <w:t>【答案】（</w:t>
      </w:r>
      <w:r w:rsidRPr="004E642F">
        <w:t>1</w:t>
      </w:r>
      <w:r w:rsidRPr="004E642F">
        <w:t>）解：如图：</w:t>
      </w:r>
    </w:p>
    <w:p w:rsidR="004E642F" w:rsidRPr="004E642F" w:rsidRDefault="005B4239" w:rsidP="004E642F">
      <w:pPr>
        <w:spacing w:after="0" w:line="360" w:lineRule="auto"/>
      </w:pPr>
      <w:r>
        <w:rPr>
          <w:noProof/>
          <w:lang w:eastAsia="zh-CN"/>
        </w:rPr>
        <w:pict>
          <v:shape id="图片 16" o:spid="_x0000_i1040" type="#_x0000_t75" style="width:203.25pt;height:141.75pt;visibility:visible;mso-wrap-style:square">
            <v:imagedata r:id="rId25" o:title=""/>
          </v:shape>
        </w:pict>
      </w:r>
    </w:p>
    <w:p w:rsidR="001B0A62" w:rsidRPr="004E642F" w:rsidRDefault="004E642F" w:rsidP="004E642F">
      <w:pPr>
        <w:spacing w:after="0" w:line="360" w:lineRule="auto"/>
      </w:pPr>
      <w:r w:rsidRPr="004E642F">
        <w:t>（</w:t>
      </w:r>
      <w:r w:rsidRPr="004E642F">
        <w:t>2</w:t>
      </w:r>
      <w:r w:rsidRPr="004E642F">
        <w:t>）解：如图：</w:t>
      </w:r>
    </w:p>
    <w:p w:rsidR="001B0A62" w:rsidRPr="004E642F" w:rsidRDefault="005B4239" w:rsidP="004E642F">
      <w:pPr>
        <w:spacing w:after="0" w:line="360" w:lineRule="auto"/>
      </w:pPr>
      <w:r>
        <w:rPr>
          <w:noProof/>
          <w:lang w:eastAsia="zh-CN"/>
        </w:rPr>
        <w:pict>
          <v:shape id="图片 17" o:spid="_x0000_i1041" type="#_x0000_t75" style="width:203.25pt;height:141.75pt;visibility:visible;mso-wrap-style:square">
            <v:imagedata r:id="rId25" o:title=""/>
          </v:shape>
        </w:pict>
      </w:r>
    </w:p>
    <w:p w:rsidR="001B0A62" w:rsidRPr="004E642F" w:rsidRDefault="004E642F" w:rsidP="004E642F">
      <w:pPr>
        <w:spacing w:after="0" w:line="360" w:lineRule="auto"/>
      </w:pPr>
      <w:r w:rsidRPr="004E642F">
        <w:t>【解析】【分析】图上的方向是上北下南、左西右东，图上</w:t>
      </w:r>
      <w:r w:rsidRPr="004E642F">
        <w:t>1</w:t>
      </w:r>
      <w:r w:rsidRPr="004E642F">
        <w:t>格表示</w:t>
      </w:r>
      <w:r w:rsidRPr="004E642F">
        <w:t>500</w:t>
      </w:r>
      <w:r w:rsidRPr="004E642F">
        <w:t>米</w:t>
      </w:r>
      <w:r w:rsidRPr="004E642F">
        <w:rPr>
          <w:b/>
        </w:rPr>
        <w:t xml:space="preserve">  </w:t>
      </w:r>
      <w:r w:rsidRPr="004E642F">
        <w:rPr>
          <w:b/>
        </w:rPr>
        <w:t>，</w:t>
      </w:r>
      <w:r w:rsidRPr="004E642F">
        <w:rPr>
          <w:b/>
        </w:rPr>
        <w:t xml:space="preserve"> </w:t>
      </w:r>
      <w:r w:rsidRPr="004E642F">
        <w:t>由此根据图上的方向、夹角的度数、行走的距离确定位置即可</w:t>
      </w:r>
      <w:r w:rsidRPr="004E642F">
        <w:t>.</w:t>
      </w:r>
    </w:p>
    <w:p w:rsidR="001B0A62" w:rsidRPr="004E642F" w:rsidRDefault="004E642F" w:rsidP="004E642F">
      <w:pPr>
        <w:spacing w:after="0" w:line="360" w:lineRule="auto"/>
      </w:pPr>
      <w:r w:rsidRPr="004E642F">
        <w:t>15.</w:t>
      </w:r>
      <w:r w:rsidRPr="004E642F">
        <w:t>【答案】答：这名拾金不昧的学生是</w:t>
      </w:r>
      <w:r w:rsidRPr="004E642F">
        <w:t xml:space="preserve">B  </w:t>
      </w:r>
    </w:p>
    <w:p w:rsidR="001B0A62" w:rsidRPr="004E642F" w:rsidRDefault="004E642F" w:rsidP="004E642F">
      <w:pPr>
        <w:spacing w:after="0" w:line="360" w:lineRule="auto"/>
      </w:pPr>
      <w:r w:rsidRPr="004E642F">
        <w:t>【解析】</w:t>
      </w:r>
    </w:p>
    <w:p w:rsidR="001B0A62" w:rsidRPr="004E642F" w:rsidRDefault="004E642F" w:rsidP="004E642F">
      <w:pPr>
        <w:spacing w:line="360" w:lineRule="auto"/>
      </w:pPr>
      <w:r w:rsidRPr="004E642F">
        <w:t>五、综合题</w:t>
      </w:r>
    </w:p>
    <w:p w:rsidR="004E642F" w:rsidRPr="004E642F" w:rsidRDefault="004E642F" w:rsidP="004E642F">
      <w:pPr>
        <w:spacing w:after="0" w:line="360" w:lineRule="auto"/>
      </w:pPr>
      <w:r w:rsidRPr="004E642F">
        <w:t>16.</w:t>
      </w:r>
      <w:r w:rsidRPr="004E642F">
        <w:t>【答案】（</w:t>
      </w:r>
      <w:r w:rsidRPr="004E642F">
        <w:t>1</w:t>
      </w:r>
      <w:r w:rsidRPr="004E642F">
        <w:t>）</w:t>
      </w:r>
      <w:r w:rsidRPr="004E642F">
        <w:t>2500</w:t>
      </w:r>
    </w:p>
    <w:p w:rsidR="004E642F" w:rsidRPr="004E642F" w:rsidRDefault="004E642F" w:rsidP="004E642F">
      <w:pPr>
        <w:spacing w:after="0" w:line="360" w:lineRule="auto"/>
      </w:pPr>
      <w:r w:rsidRPr="004E642F">
        <w:t>（</w:t>
      </w:r>
      <w:r w:rsidRPr="004E642F">
        <w:t>2</w:t>
      </w:r>
      <w:r w:rsidRPr="004E642F">
        <w:t>）东偏南</w:t>
      </w:r>
      <w:r w:rsidRPr="004E642F">
        <w:t>60°</w:t>
      </w:r>
      <w:r w:rsidR="005B4239">
        <w:rPr>
          <w:noProof/>
          <w:lang w:eastAsia="zh-CN"/>
        </w:rPr>
        <w:pict>
          <v:shape id="图片 18" o:spid="_x0000_i1042" type="#_x0000_t75" style="width:6pt;height:.75pt;visibility:visible;mso-wrap-style:square">
            <v:imagedata r:id="rId26" o:title=""/>
          </v:shape>
        </w:pict>
      </w:r>
    </w:p>
    <w:p w:rsidR="004E642F" w:rsidRPr="004E642F" w:rsidRDefault="004E642F" w:rsidP="004E642F">
      <w:pPr>
        <w:spacing w:after="0" w:line="360" w:lineRule="auto"/>
      </w:pPr>
      <w:r w:rsidRPr="004E642F">
        <w:t>（</w:t>
      </w:r>
      <w:r w:rsidRPr="004E642F">
        <w:t>3</w:t>
      </w:r>
      <w:r w:rsidRPr="004E642F">
        <w:t>）解：</w:t>
      </w:r>
    </w:p>
    <w:p w:rsidR="001B0A62" w:rsidRPr="004E642F" w:rsidRDefault="005B4239" w:rsidP="004E642F">
      <w:pPr>
        <w:spacing w:after="0" w:line="360" w:lineRule="auto"/>
      </w:pPr>
      <w:r>
        <w:rPr>
          <w:noProof/>
          <w:lang w:eastAsia="zh-CN"/>
        </w:rPr>
        <w:pict>
          <v:shape id="图片 19" o:spid="_x0000_i1043" type="#_x0000_t75" style="width:255pt;height:167.25pt;visibility:visible;mso-wrap-style:square">
            <v:imagedata r:id="rId27" o:title=""/>
          </v:shape>
        </w:pict>
      </w:r>
    </w:p>
    <w:p w:rsidR="004E642F" w:rsidRPr="004E642F" w:rsidRDefault="004E642F" w:rsidP="004E642F">
      <w:pPr>
        <w:spacing w:after="0" w:line="360" w:lineRule="auto"/>
      </w:pPr>
      <w:r w:rsidRPr="004E642F">
        <w:t>【解析】【解答】（</w:t>
      </w:r>
      <w:r w:rsidRPr="004E642F">
        <w:t>1</w:t>
      </w:r>
      <w:r w:rsidRPr="004E642F">
        <w:t>）通过测量人民公园到市政府的图上距大约是</w:t>
      </w:r>
      <w:r w:rsidRPr="004E642F">
        <w:t>5</w:t>
      </w:r>
      <w:r w:rsidRPr="004E642F">
        <w:t>厘米，再根据图上距离</w:t>
      </w:r>
      <w:r w:rsidRPr="004E642F">
        <w:t>÷</w:t>
      </w:r>
      <w:r w:rsidRPr="004E642F">
        <w:t>实际距离</w:t>
      </w:r>
      <w:r w:rsidRPr="004E642F">
        <w:t>=</w:t>
      </w:r>
      <w:r w:rsidRPr="004E642F">
        <w:t>比例尺求出，</w:t>
      </w:r>
      <w:r w:rsidRPr="004E642F">
        <w:br/>
        <w:t>5÷</w:t>
      </w:r>
      <w:r w:rsidR="005B4239">
        <w:rPr>
          <w:noProof/>
          <w:lang w:eastAsia="zh-CN"/>
        </w:rPr>
        <w:pict>
          <v:shape id="图片 20" o:spid="_x0000_i1044" type="#_x0000_t75" style="width:33.75pt;height:21pt;visibility:visible;mso-wrap-style:square">
            <v:imagedata r:id="rId28" o:title=""/>
          </v:shape>
        </w:pict>
      </w:r>
      <w:r w:rsidRPr="004E642F">
        <w:t>=250000</w:t>
      </w:r>
      <w:r w:rsidRPr="004E642F">
        <w:t>（厘米）</w:t>
      </w:r>
      <w:r w:rsidRPr="004E642F">
        <w:t>=2500</w:t>
      </w:r>
      <w:r w:rsidRPr="004E642F">
        <w:t>米，</w:t>
      </w:r>
    </w:p>
    <w:p w:rsidR="001B0A62" w:rsidRPr="004E642F" w:rsidRDefault="004E642F" w:rsidP="004E642F">
      <w:pPr>
        <w:spacing w:after="0" w:line="360" w:lineRule="auto"/>
      </w:pPr>
      <w:r w:rsidRPr="004E642F">
        <w:t>答：市政府在人民公园东面</w:t>
      </w:r>
      <w:r w:rsidRPr="004E642F">
        <w:t>2500</w:t>
      </w:r>
      <w:r w:rsidRPr="004E642F">
        <w:t>米处．</w:t>
      </w:r>
      <w:r w:rsidRPr="004E642F">
        <w:br/>
      </w:r>
      <w:r w:rsidRPr="004E642F">
        <w:t>故答案为：</w:t>
      </w:r>
      <w:r w:rsidRPr="004E642F">
        <w:t>2500</w:t>
      </w:r>
      <w:r w:rsidRPr="004E642F">
        <w:t>．</w:t>
      </w:r>
      <w:r w:rsidRPr="004E642F">
        <w:br/>
      </w:r>
      <w:r w:rsidRPr="004E642F">
        <w:t>（</w:t>
      </w:r>
      <w:r w:rsidRPr="004E642F">
        <w:t>2</w:t>
      </w:r>
      <w:r w:rsidRPr="004E642F">
        <w:t>）从图上直接看汽车站在人民公园东偏南</w:t>
      </w:r>
      <w:r w:rsidRPr="004E642F">
        <w:t>60°</w:t>
      </w:r>
      <w:r w:rsidRPr="004E642F">
        <w:t>的方向处；</w:t>
      </w:r>
      <w:r w:rsidRPr="004E642F">
        <w:br/>
      </w:r>
      <w:r w:rsidRPr="004E642F">
        <w:t>故答案为：东偏南</w:t>
      </w:r>
      <w:r w:rsidRPr="004E642F">
        <w:t>60°°</w:t>
      </w:r>
      <w:r w:rsidRPr="004E642F">
        <w:t>．</w:t>
      </w:r>
      <w:r w:rsidRPr="004E642F">
        <w:br/>
      </w:r>
      <w:r w:rsidRPr="004E642F">
        <w:t>（</w:t>
      </w:r>
      <w:r w:rsidRPr="004E642F">
        <w:t>3</w:t>
      </w:r>
      <w:r w:rsidRPr="004E642F">
        <w:t>）先根据图上距离</w:t>
      </w:r>
      <w:r w:rsidRPr="004E642F">
        <w:t>÷</w:t>
      </w:r>
      <w:r w:rsidRPr="004E642F">
        <w:t>实际距离</w:t>
      </w:r>
      <w:r w:rsidRPr="004E642F">
        <w:t>=</w:t>
      </w:r>
      <w:r w:rsidRPr="004E642F">
        <w:t>比例尺可求图上距离，</w:t>
      </w:r>
      <w:r w:rsidRPr="004E642F">
        <w:t>1500</w:t>
      </w:r>
      <w:r w:rsidRPr="004E642F">
        <w:t>米</w:t>
      </w:r>
      <w:r w:rsidRPr="004E642F">
        <w:t>=150000</w:t>
      </w:r>
      <w:r w:rsidRPr="004E642F">
        <w:t>厘米，</w:t>
      </w:r>
      <w:r w:rsidRPr="004E642F">
        <w:br/>
        <w:t>150000×</w:t>
      </w:r>
      <w:r w:rsidR="005B4239">
        <w:rPr>
          <w:noProof/>
          <w:lang w:eastAsia="zh-CN"/>
        </w:rPr>
        <w:pict>
          <v:shape id="图片 21" o:spid="_x0000_i1045" type="#_x0000_t75" style="width:33.75pt;height:21pt;visibility:visible;mso-wrap-style:square">
            <v:imagedata r:id="rId28" o:title=""/>
          </v:shape>
        </w:pict>
      </w:r>
      <w:r w:rsidRPr="004E642F">
        <w:t>=3</w:t>
      </w:r>
      <w:r w:rsidRPr="004E642F">
        <w:t>（厘米），</w:t>
      </w:r>
      <w:r w:rsidRPr="004E642F">
        <w:br/>
      </w:r>
      <w:r w:rsidRPr="004E642F">
        <w:t>再根据题干作图如下：</w:t>
      </w:r>
      <w:r w:rsidR="005B4239">
        <w:rPr>
          <w:noProof/>
          <w:lang w:eastAsia="zh-CN"/>
        </w:rPr>
        <w:pict>
          <v:shape id="图片 22" o:spid="_x0000_i1046" type="#_x0000_t75" style="width:255pt;height:167.25pt;visibility:visible;mso-wrap-style:square">
            <v:imagedata r:id="rId27" o:title=""/>
          </v:shape>
        </w:pict>
      </w:r>
    </w:p>
    <w:p w:rsidR="001B0A62" w:rsidRPr="004E642F" w:rsidRDefault="004E642F" w:rsidP="004E642F">
      <w:pPr>
        <w:spacing w:after="0" w:line="360" w:lineRule="auto"/>
      </w:pPr>
      <w:r w:rsidRPr="004E642F">
        <w:t>【分析】本题考点：根据方向和距离确定物体的位置；在平面图上标出物体的位置。</w:t>
      </w:r>
      <w:r w:rsidRPr="004E642F">
        <w:br/>
      </w:r>
      <w:r w:rsidRPr="004E642F">
        <w:t>此题是利用方向坐标系，根据具体数据判断某个地点的具体方位再利用比例尺的有关知识解决各题即可。</w:t>
      </w:r>
    </w:p>
    <w:p w:rsidR="001B0A62" w:rsidRPr="004E642F" w:rsidRDefault="004E642F" w:rsidP="004E642F">
      <w:pPr>
        <w:spacing w:after="0" w:line="360" w:lineRule="auto"/>
      </w:pPr>
      <w:r w:rsidRPr="004E642F">
        <w:t>此题是利用方向坐标系，根据具体数据判断某个地点的具体方位：</w:t>
      </w:r>
      <w:r w:rsidRPr="004E642F">
        <w:br/>
      </w:r>
      <w:r w:rsidRPr="004E642F">
        <w:t>（</w:t>
      </w:r>
      <w:r w:rsidRPr="004E642F">
        <w:t>1</w:t>
      </w:r>
      <w:r w:rsidRPr="004E642F">
        <w:t>）从图上看，在人民公园的东面，再量出图上距离离人民公园到市政府的图上距，再利用图上距离</w:t>
      </w:r>
      <w:r w:rsidRPr="004E642F">
        <w:t>÷</w:t>
      </w:r>
      <w:r w:rsidRPr="004E642F">
        <w:t>实际距离</w:t>
      </w:r>
      <w:r w:rsidRPr="004E642F">
        <w:t>=</w:t>
      </w:r>
      <w:r w:rsidRPr="004E642F">
        <w:t>比例尺求出即可；</w:t>
      </w:r>
      <w:r w:rsidRPr="004E642F">
        <w:br/>
      </w:r>
      <w:r w:rsidRPr="004E642F">
        <w:t>（</w:t>
      </w:r>
      <w:r w:rsidRPr="004E642F">
        <w:t>2</w:t>
      </w:r>
      <w:r w:rsidRPr="004E642F">
        <w:t>）从图上看汽车站在人民公园东偏南</w:t>
      </w:r>
      <w:r w:rsidRPr="004E642F">
        <w:t>60°</w:t>
      </w:r>
      <w:r w:rsidRPr="004E642F">
        <w:t>的方向处；</w:t>
      </w:r>
      <w:r w:rsidRPr="004E642F">
        <w:br/>
      </w:r>
      <w:r w:rsidRPr="004E642F">
        <w:t>（</w:t>
      </w:r>
      <w:r w:rsidRPr="004E642F">
        <w:t>3</w:t>
      </w:r>
      <w:r w:rsidRPr="004E642F">
        <w:t>）先利用图上距离</w:t>
      </w:r>
      <w:r w:rsidRPr="004E642F">
        <w:t>÷</w:t>
      </w:r>
      <w:r w:rsidRPr="004E642F">
        <w:t>实际距离</w:t>
      </w:r>
      <w:r w:rsidRPr="004E642F">
        <w:t>=</w:t>
      </w:r>
      <w:r w:rsidRPr="004E642F">
        <w:t>比例尺求出图上距离，再根据题干画出具体位置即可。</w:t>
      </w:r>
    </w:p>
    <w:p w:rsidR="001B0A62" w:rsidRPr="004E642F" w:rsidRDefault="004E642F" w:rsidP="004E642F">
      <w:pPr>
        <w:spacing w:line="360" w:lineRule="auto"/>
      </w:pPr>
      <w:r w:rsidRPr="004E642F">
        <w:t>六、应用题</w:t>
      </w:r>
    </w:p>
    <w:p w:rsidR="004E642F" w:rsidRPr="004E642F" w:rsidRDefault="004E642F" w:rsidP="004E642F">
      <w:pPr>
        <w:spacing w:after="0" w:line="360" w:lineRule="auto"/>
      </w:pPr>
      <w:r w:rsidRPr="004E642F">
        <w:t>17.</w:t>
      </w:r>
      <w:r w:rsidRPr="004E642F">
        <w:t>【答案】﹙</w:t>
      </w:r>
      <w:r w:rsidRPr="004E642F">
        <w:t>5</w:t>
      </w:r>
      <w:r w:rsidRPr="004E642F">
        <w:t>＋</w:t>
      </w:r>
      <w:r w:rsidRPr="004E642F">
        <w:t>3</w:t>
      </w:r>
      <w:r w:rsidRPr="004E642F">
        <w:t>＋</w:t>
      </w:r>
      <w:r w:rsidRPr="004E642F">
        <w:t>1</w:t>
      </w:r>
      <w:r w:rsidRPr="004E642F">
        <w:t>﹚－﹙</w:t>
      </w:r>
      <w:r w:rsidRPr="004E642F">
        <w:t>4</w:t>
      </w:r>
      <w:r w:rsidRPr="004E642F">
        <w:t>＋</w:t>
      </w:r>
      <w:r w:rsidRPr="004E642F">
        <w:t>2</w:t>
      </w:r>
      <w:r w:rsidRPr="004E642F">
        <w:t>﹚＝</w:t>
      </w:r>
      <w:r w:rsidRPr="004E642F">
        <w:t>3</w:t>
      </w:r>
      <w:r w:rsidRPr="004E642F">
        <w:t>（米）北方</w:t>
      </w:r>
    </w:p>
    <w:p w:rsidR="001B0A62" w:rsidRPr="004E642F" w:rsidRDefault="004E642F" w:rsidP="004E642F">
      <w:pPr>
        <w:spacing w:after="0" w:line="360" w:lineRule="auto"/>
      </w:pPr>
      <w:r w:rsidRPr="004E642F">
        <w:t>答：现在所在位置距离出发点</w:t>
      </w:r>
      <w:r w:rsidRPr="004E642F">
        <w:t>3</w:t>
      </w:r>
      <w:r w:rsidRPr="004E642F">
        <w:t>米的北方。</w:t>
      </w:r>
    </w:p>
    <w:p w:rsidR="004E642F" w:rsidRPr="004E642F" w:rsidRDefault="004E642F" w:rsidP="004E642F">
      <w:pPr>
        <w:spacing w:after="0" w:line="360" w:lineRule="auto"/>
      </w:pPr>
      <w:r w:rsidRPr="004E642F">
        <w:t>【解析】【解答】向北走一共走了﹙</w:t>
      </w:r>
      <w:r w:rsidRPr="004E642F">
        <w:t>5</w:t>
      </w:r>
      <w:r w:rsidRPr="004E642F">
        <w:t>＋</w:t>
      </w:r>
      <w:r w:rsidRPr="004E642F">
        <w:t>3</w:t>
      </w:r>
      <w:r w:rsidRPr="004E642F">
        <w:t>＋</w:t>
      </w:r>
      <w:r w:rsidRPr="004E642F">
        <w:t>1</w:t>
      </w:r>
      <w:r w:rsidRPr="004E642F">
        <w:t>﹚米，向南一共走了（</w:t>
      </w:r>
      <w:r w:rsidRPr="004E642F">
        <w:t>4</w:t>
      </w:r>
      <w:r w:rsidRPr="004E642F">
        <w:t>＋</w:t>
      </w:r>
      <w:r w:rsidRPr="004E642F">
        <w:t>2</w:t>
      </w:r>
      <w:r w:rsidRPr="004E642F">
        <w:t>﹚米，因向北走，远离原地，向南走，又靠近原地，比较一下是远离原地和靠近原地的数量，来判断。远离时有</w:t>
      </w:r>
      <w:r w:rsidRPr="004E642F">
        <w:t>9</w:t>
      </w:r>
      <w:r w:rsidRPr="004E642F">
        <w:t>米，靠近时有</w:t>
      </w:r>
      <w:r w:rsidRPr="004E642F">
        <w:t>6</w:t>
      </w:r>
      <w:r w:rsidRPr="004E642F">
        <w:t>米，远离的距离大于靠近时的距离，相差</w:t>
      </w:r>
      <w:r w:rsidRPr="004E642F">
        <w:t>3</w:t>
      </w:r>
      <w:r w:rsidRPr="004E642F">
        <w:t>米，所以答案为距离原地</w:t>
      </w:r>
      <w:r w:rsidRPr="004E642F">
        <w:t>3</w:t>
      </w:r>
      <w:r w:rsidRPr="004E642F">
        <w:t>米远的北方</w:t>
      </w:r>
    </w:p>
    <w:p w:rsidR="001B0A62" w:rsidRPr="004E642F" w:rsidRDefault="004E642F" w:rsidP="004E642F">
      <w:pPr>
        <w:spacing w:after="0" w:line="360" w:lineRule="auto"/>
      </w:pPr>
      <w:r w:rsidRPr="004E642F">
        <w:t>【分析】本题考查相向而行后的距离和所处方位，增加了方向与位置知识的情趣性的情趣性。</w:t>
      </w:r>
    </w:p>
    <w:sectPr w:rsidR="001B0A62" w:rsidRPr="004E642F">
      <w:headerReference w:type="even" r:id="rId29"/>
      <w:headerReference w:type="default" r:id="rId30"/>
      <w:footerReference w:type="default" r:id="rId31"/>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B32" w:rsidRDefault="003B0B32">
      <w:pPr>
        <w:spacing w:after="0" w:line="240" w:lineRule="auto"/>
      </w:pPr>
      <w:r>
        <w:separator/>
      </w:r>
    </w:p>
  </w:endnote>
  <w:endnote w:type="continuationSeparator" w:id="0">
    <w:p w:rsidR="003B0B32" w:rsidRDefault="003B0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A62" w:rsidRPr="004E642F" w:rsidRDefault="004E642F" w:rsidP="004E642F">
    <w:pPr>
      <w:pStyle w:val="a4"/>
    </w:pPr>
    <w:r>
      <w:t xml:space="preserve"> </w:t>
    </w:r>
    <w:r w:rsidRPr="004E642F">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B32" w:rsidRDefault="003B0B32">
      <w:pPr>
        <w:spacing w:after="0" w:line="240" w:lineRule="auto"/>
      </w:pPr>
      <w:r>
        <w:separator/>
      </w:r>
    </w:p>
  </w:footnote>
  <w:footnote w:type="continuationSeparator" w:id="0">
    <w:p w:rsidR="003B0B32" w:rsidRDefault="003B0B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A62" w:rsidRDefault="005B4239">
    <w:pPr>
      <w:pStyle w:val="a5"/>
      <w:pBdr>
        <w:bottom w:val="none" w:sz="0" w:space="0" w:color="auto"/>
      </w:pBdr>
    </w:pPr>
    <w:r>
      <w:pict>
        <v:rect id="Rectangle 7" o:spid="_x0000_s3073" style="position:absolute;left:0;text-align:left;margin-left:1056.4pt;margin-top:-43pt;width:42.15pt;height:57pt;z-index:251656192;mso-width-relative:page;mso-height-relative:page" o:preferrelative="t" fillcolor="gray">
          <v:stroke miterlimit="2"/>
        </v:rect>
      </w:pict>
    </w:r>
    <w:r>
      <w:pict>
        <v:shapetype id="_x0000_t202" coordsize="21600,21600" o:spt="202" path="m,l,21600r21600,l21600,xe">
          <v:stroke joinstyle="miter"/>
          <v:path gradientshapeok="t" o:connecttype="rect"/>
        </v:shapetype>
        <v:shape id="Quad Arrow 1" o:spid="_x0000_s3074" type="#_x0000_t202" style="position:absolute;left:0;text-align:left;margin-left:1098.55pt;margin-top:-43pt;width:31.6pt;height:843pt;z-index:251657216;mso-width-relative:page;mso-height-relative:page;v-text-anchor:middle" o:preferrelative="t">
          <v:stroke miterlimit="2"/>
          <v:textbox style="layout-flow:vertical;mso-layout-flow-alt:bottom-to-top">
            <w:txbxContent>
              <w:p w:rsidR="001B0A62" w:rsidRDefault="004E642F">
                <w:pPr>
                  <w:spacing w:after="0" w:line="240" w:lineRule="auto"/>
                  <w:jc w:val="distribute"/>
                  <w:rPr>
                    <w:lang w:eastAsia="zh-CN"/>
                  </w:rPr>
                </w:pPr>
                <w:r>
                  <w:rPr>
                    <w:rFonts w:hint="eastAsia"/>
                    <w:lang w:eastAsia="zh-CN"/>
                  </w:rPr>
                  <w:t>…………○…………外…………○…………装…………○…………订…………○…………线…………○…………</w:t>
                </w:r>
              </w:p>
            </w:txbxContent>
          </v:textbox>
        </v:shape>
      </w:pict>
    </w:r>
    <w:r>
      <w:pict>
        <v:shape id="Quad Arrow 3" o:spid="_x0000_s3075" type="#_x0000_t202" style="position:absolute;left:0;text-align:left;margin-left:1056.4pt;margin-top:-43pt;width:42.15pt;height:843pt;z-index:251658240;mso-width-relative:page;mso-height-relative:page;v-text-anchor:middle" o:preferrelative="t" fillcolor="#d8d8d8">
          <v:stroke miterlimit="2"/>
          <v:textbox style="layout-flow:vertical;mso-layout-flow-alt:bottom-to-top">
            <w:txbxContent>
              <w:p w:rsidR="001B0A62" w:rsidRDefault="004E642F">
                <w:pPr>
                  <w:spacing w:beforeLines="100" w:before="240" w:afterLines="100" w:after="240" w:line="240" w:lineRule="auto"/>
                  <w:jc w:val="center"/>
                  <w:rPr>
                    <w:lang w:eastAsia="zh-CN"/>
                  </w:rPr>
                </w:pPr>
                <w:r>
                  <w:rPr>
                    <w:rFonts w:hint="eastAsia"/>
                    <w:lang w:eastAsia="zh-CN"/>
                  </w:rPr>
                  <w:t>※※请※※不※※要※※在※※装※※订※※线※※内※※答※※题※※</w:t>
                </w:r>
              </w:p>
            </w:txbxContent>
          </v:textbox>
        </v:shape>
      </w:pict>
    </w:r>
    <w:r>
      <w:pict>
        <v:shape id="Quad Arrow 5" o:spid="_x0000_s3076" type="#_x0000_t202" style="position:absolute;left:0;text-align:left;margin-left:1025.45pt;margin-top:-43pt;width:30.95pt;height:843pt;z-index:251659264;mso-width-relative:page;mso-height-relative:page;v-text-anchor:middle" o:preferrelative="t">
          <v:stroke miterlimit="2"/>
          <v:textbox style="layout-flow:vertical;mso-layout-flow-alt:bottom-to-top">
            <w:txbxContent>
              <w:p w:rsidR="001B0A62" w:rsidRDefault="004E642F">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A62" w:rsidRPr="004E642F" w:rsidRDefault="004E642F" w:rsidP="005B4239">
    <w:pPr>
      <w:pStyle w:val="a5"/>
      <w:pBdr>
        <w:bottom w:val="none" w:sz="0" w:space="0" w:color="auto"/>
      </w:pBd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7182"/>
    <w:multiLevelType w:val="hybridMultilevel"/>
    <w:tmpl w:val="8D2A1400"/>
    <w:lvl w:ilvl="0" w:tplc="4139577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39F05A2B"/>
    <w:multiLevelType w:val="hybridMultilevel"/>
    <w:tmpl w:val="CDBC621C"/>
    <w:lvl w:ilvl="0" w:tplc="73793492">
      <w:start w:val="1"/>
      <w:numFmt w:val="decimal"/>
      <w:lvlText w:val="%1."/>
      <w:lvlJc w:val="left"/>
      <w:pPr>
        <w:ind w:left="720" w:hanging="360"/>
      </w:pPr>
    </w:lvl>
    <w:lvl w:ilvl="1" w:tplc="73793492" w:tentative="1">
      <w:start w:val="1"/>
      <w:numFmt w:val="lowerLetter"/>
      <w:lvlText w:val="%2."/>
      <w:lvlJc w:val="left"/>
      <w:pPr>
        <w:ind w:left="1440" w:hanging="360"/>
      </w:pPr>
    </w:lvl>
    <w:lvl w:ilvl="2" w:tplc="73793492" w:tentative="1">
      <w:start w:val="1"/>
      <w:numFmt w:val="lowerRoman"/>
      <w:lvlText w:val="%3."/>
      <w:lvlJc w:val="right"/>
      <w:pPr>
        <w:ind w:left="2160" w:hanging="180"/>
      </w:pPr>
    </w:lvl>
    <w:lvl w:ilvl="3" w:tplc="73793492" w:tentative="1">
      <w:start w:val="1"/>
      <w:numFmt w:val="decimal"/>
      <w:lvlText w:val="%4."/>
      <w:lvlJc w:val="left"/>
      <w:pPr>
        <w:ind w:left="2880" w:hanging="360"/>
      </w:pPr>
    </w:lvl>
    <w:lvl w:ilvl="4" w:tplc="73793492" w:tentative="1">
      <w:start w:val="1"/>
      <w:numFmt w:val="lowerLetter"/>
      <w:lvlText w:val="%5."/>
      <w:lvlJc w:val="left"/>
      <w:pPr>
        <w:ind w:left="3600" w:hanging="360"/>
      </w:pPr>
    </w:lvl>
    <w:lvl w:ilvl="5" w:tplc="73793492" w:tentative="1">
      <w:start w:val="1"/>
      <w:numFmt w:val="lowerRoman"/>
      <w:lvlText w:val="%6."/>
      <w:lvlJc w:val="right"/>
      <w:pPr>
        <w:ind w:left="4320" w:hanging="180"/>
      </w:pPr>
    </w:lvl>
    <w:lvl w:ilvl="6" w:tplc="73793492" w:tentative="1">
      <w:start w:val="1"/>
      <w:numFmt w:val="decimal"/>
      <w:lvlText w:val="%7."/>
      <w:lvlJc w:val="left"/>
      <w:pPr>
        <w:ind w:left="5040" w:hanging="360"/>
      </w:pPr>
    </w:lvl>
    <w:lvl w:ilvl="7" w:tplc="73793492" w:tentative="1">
      <w:start w:val="1"/>
      <w:numFmt w:val="lowerLetter"/>
      <w:lvlText w:val="%8."/>
      <w:lvlJc w:val="left"/>
      <w:pPr>
        <w:ind w:left="5760" w:hanging="360"/>
      </w:pPr>
    </w:lvl>
    <w:lvl w:ilvl="8" w:tplc="73793492" w:tentative="1">
      <w:start w:val="1"/>
      <w:numFmt w:val="lowerRoman"/>
      <w:lvlText w:val="%9."/>
      <w:lvlJc w:val="right"/>
      <w:pPr>
        <w:ind w:left="6480" w:hanging="180"/>
      </w:p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2"/>
  </w:num>
  <w:num w:numId="6">
    <w:abstractNumId w:val="1"/>
  </w:num>
  <w:num w:numId="7">
    <w:abstractNumId w:val="4"/>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8"/>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105B32"/>
    <w:rsid w:val="00146C58"/>
    <w:rsid w:val="0016193D"/>
    <w:rsid w:val="0019595E"/>
    <w:rsid w:val="001B0A62"/>
    <w:rsid w:val="00243F78"/>
    <w:rsid w:val="00244DEA"/>
    <w:rsid w:val="002A22FB"/>
    <w:rsid w:val="002B1B52"/>
    <w:rsid w:val="002B79A1"/>
    <w:rsid w:val="002C5454"/>
    <w:rsid w:val="002F406B"/>
    <w:rsid w:val="003B0B32"/>
    <w:rsid w:val="003C7056"/>
    <w:rsid w:val="004621D6"/>
    <w:rsid w:val="004A7EC2"/>
    <w:rsid w:val="004B0B79"/>
    <w:rsid w:val="004E642F"/>
    <w:rsid w:val="0052166A"/>
    <w:rsid w:val="00570E98"/>
    <w:rsid w:val="005B4239"/>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A5A1D"/>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5">
    <w:name w:val="header"/>
    <w:basedOn w:val="a"/>
    <w:link w:val="Char1"/>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1">
    <w:name w:val="页眉 Char"/>
    <w:link w:val="a5"/>
    <w:uiPriority w:val="99"/>
    <w:qFormat/>
    <w:rPr>
      <w:sz w:val="18"/>
      <w:szCs w:val="18"/>
    </w:rPr>
  </w:style>
  <w:style w:type="character" w:customStyle="1" w:styleId="Char0">
    <w:name w:val="页脚 Char"/>
    <w:link w:val="a4"/>
    <w:uiPriority w:val="99"/>
    <w:qFormat/>
    <w:rPr>
      <w:sz w:val="18"/>
      <w:szCs w:val="18"/>
    </w:rPr>
  </w:style>
  <w:style w:type="character" w:customStyle="1" w:styleId="Char">
    <w:name w:val="批注框文本 Char"/>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rsid w:val="00DF064E"/>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Cambria" w:hAnsi="Cambria"/>
      <w:i/>
      <w:iCs/>
      <w:color w:val="4F81BD"/>
      <w:spacing w:val="15"/>
      <w:sz w:val="24"/>
      <w:szCs w:val="24"/>
    </w:rPr>
  </w:style>
  <w:style w:type="character" w:customStyle="1" w:styleId="SubtitleCarPHPDOCX">
    <w:name w:val="Subtitle Car PHPDOCX"/>
    <w:link w:val="SubtitlePHPDOCX"/>
    <w:uiPriority w:val="11"/>
    <w:rsid w:val="00DF064E"/>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link w:val="footnoteTextPHPDOCX"/>
    <w:uiPriority w:val="99"/>
    <w:semiHidden/>
    <w:rsid w:val="006E0FDA"/>
    <w:rPr>
      <w:sz w:val="20"/>
      <w:szCs w:val="20"/>
    </w:rPr>
  </w:style>
  <w:style w:type="character" w:customStyle="1" w:styleId="footnoteReferencePHPDOCX">
    <w:name w:val="footnote Reference 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link w:val="endnoteTextPHPDOCX"/>
    <w:uiPriority w:val="99"/>
    <w:semiHidden/>
    <w:rsid w:val="006E0FDA"/>
    <w:rPr>
      <w:sz w:val="20"/>
      <w:szCs w:val="20"/>
    </w:rPr>
  </w:style>
  <w:style w:type="character" w:customStyle="1" w:styleId="endnoteReferencePHPDOCX">
    <w:name w:val="endnote Reference PHPDOCX"/>
    <w:uiPriority w:val="99"/>
    <w:semiHidden/>
    <w:unhideWhenUsed/>
    <w:rsid w:val="006E0FD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gif"/><Relationship Id="rId18" Type="http://schemas.openxmlformats.org/officeDocument/2006/relationships/image" Target="media/image9.jpeg"/><Relationship Id="rId26" Type="http://schemas.openxmlformats.org/officeDocument/2006/relationships/image" Target="media/image17.png"/><Relationship Id="rId3" Type="http://schemas.openxmlformats.org/officeDocument/2006/relationships/numbering" Target="numbering.xml"/><Relationship Id="rId21" Type="http://schemas.openxmlformats.org/officeDocument/2006/relationships/image" Target="media/image12.png"/><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image" Target="media/image8.gif"/><Relationship Id="rId25" Type="http://schemas.openxmlformats.org/officeDocument/2006/relationships/image" Target="media/image16.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image" Target="media/image11.jpe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15.gif"/><Relationship Id="rId32"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image" Target="media/image14.gif"/><Relationship Id="rId28" Type="http://schemas.openxmlformats.org/officeDocument/2006/relationships/image" Target="media/image19.png"/><Relationship Id="rId10" Type="http://schemas.openxmlformats.org/officeDocument/2006/relationships/image" Target="media/image1.gif"/><Relationship Id="rId19" Type="http://schemas.openxmlformats.org/officeDocument/2006/relationships/image" Target="media/image10.jpeg"/><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gif"/><Relationship Id="rId22" Type="http://schemas.openxmlformats.org/officeDocument/2006/relationships/image" Target="media/image13.jpeg"/><Relationship Id="rId27" Type="http://schemas.openxmlformats.org/officeDocument/2006/relationships/image" Target="media/image18.png"/><Relationship Id="rId30"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FE49F3-45E3-499D-8CC2-469317C88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602</Words>
  <Characters>3437</Characters>
  <Application>Microsoft Office Word</Application>
  <DocSecurity>0</DocSecurity>
  <Lines>28</Lines>
  <Paragraphs>8</Paragraphs>
  <ScaleCrop>false</ScaleCrop>
  <Company>Microsoft</Company>
  <LinksUpToDate>false</LinksUpToDate>
  <CharactersWithSpaces>4031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lam</dc:creator>
  <cp:lastModifiedBy>刘德强</cp:lastModifiedBy>
  <cp:revision>10</cp:revision>
  <dcterms:created xsi:type="dcterms:W3CDTF">2013-12-09T06:44:00Z</dcterms:created>
  <dcterms:modified xsi:type="dcterms:W3CDTF">2019-11-19T03:31:00Z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